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8FAF" w14:textId="43270438" w:rsidR="000302C0" w:rsidRDefault="00532D76" w:rsidP="00A60CB1">
      <w:pPr>
        <w:widowControl/>
        <w:spacing w:line="560" w:lineRule="exact"/>
        <w:jc w:val="left"/>
        <w:rPr>
          <w:rFonts w:ascii="黑体" w:eastAsia="黑体" w:hAnsi="黑体"/>
          <w:b/>
        </w:rPr>
      </w:pPr>
      <w:r>
        <w:rPr>
          <w:rFonts w:hint="eastAsia"/>
          <w:color w:val="FFFFFF"/>
        </w:rPr>
        <w:t>二</w:t>
      </w:r>
      <w:bookmarkStart w:id="0" w:name="_Toc43200778"/>
      <w:bookmarkStart w:id="1" w:name="_Toc41468352"/>
      <w:r>
        <w:rPr>
          <w:rFonts w:ascii="黑体" w:eastAsia="黑体" w:hAnsi="黑体" w:hint="eastAsia"/>
          <w:bCs/>
        </w:rPr>
        <w:t>附件2</w:t>
      </w:r>
    </w:p>
    <w:p w14:paraId="4944006B" w14:textId="77777777" w:rsidR="000302C0" w:rsidRDefault="00532D76">
      <w:pPr>
        <w:pStyle w:val="16"/>
        <w:ind w:firstLineChars="0" w:firstLine="0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遴选申报文件格式</w:t>
      </w:r>
      <w:bookmarkEnd w:id="0"/>
      <w:bookmarkEnd w:id="1"/>
    </w:p>
    <w:p w14:paraId="50D0EC86" w14:textId="77777777" w:rsidR="000302C0" w:rsidRDefault="00532D76">
      <w:pPr>
        <w:pStyle w:val="2"/>
        <w:numPr>
          <w:ilvl w:val="0"/>
          <w:numId w:val="5"/>
        </w:numPr>
        <w:rPr>
          <w:rFonts w:ascii="黑体" w:eastAsia="黑体" w:hAnsi="黑体"/>
          <w:bCs w:val="0"/>
          <w:sz w:val="28"/>
          <w:szCs w:val="28"/>
        </w:rPr>
      </w:pPr>
      <w:bookmarkStart w:id="2" w:name="_Toc41468353"/>
      <w:bookmarkStart w:id="3" w:name="_Toc43200779"/>
      <w:r>
        <w:rPr>
          <w:rFonts w:ascii="黑体" w:eastAsia="黑体" w:hAnsi="黑体"/>
          <w:bCs w:val="0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3781CFD" wp14:editId="71FCF84A">
                <wp:simplePos x="0" y="0"/>
                <wp:positionH relativeFrom="margin">
                  <wp:posOffset>-193040</wp:posOffset>
                </wp:positionH>
                <wp:positionV relativeFrom="paragraph">
                  <wp:posOffset>666750</wp:posOffset>
                </wp:positionV>
                <wp:extent cx="6294755" cy="7708900"/>
                <wp:effectExtent l="10795" t="5080" r="9525" b="10795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4755" cy="770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200000"/>
                        </a:ln>
                      </wps:spPr>
                      <wps:txbx>
                        <w:txbxContent>
                          <w:p w14:paraId="0F773A9F" w14:textId="77777777" w:rsidR="000302C0" w:rsidRDefault="000302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81CFD" id="文本框 2" o:spid="_x0000_s1026" style="position:absolute;left:0;text-align:left;margin-left:-15.2pt;margin-top:52.5pt;width:495.65pt;height:607pt;z-index:-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">
                <v:stroke miterlimit="2"/>
                <v:textbox>
                  <w:txbxContent>
                    <w:p w14:paraId="0F773A9F" w14:textId="77777777" w:rsidR="000302C0" w:rsidRDefault="000302C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黑体" w:eastAsia="黑体" w:hAnsi="黑体" w:hint="eastAsia"/>
          <w:bCs w:val="0"/>
          <w:sz w:val="28"/>
          <w:szCs w:val="28"/>
        </w:rPr>
        <w:t>遴选申报文件封面</w:t>
      </w:r>
      <w:bookmarkEnd w:id="2"/>
      <w:bookmarkEnd w:id="3"/>
    </w:p>
    <w:p w14:paraId="7A0EC0D8" w14:textId="77777777" w:rsidR="000302C0" w:rsidRDefault="00532D76">
      <w:pPr>
        <w:ind w:right="1280"/>
        <w:jc w:val="right"/>
      </w:pPr>
      <w:r>
        <w:rPr>
          <w:rFonts w:hint="eastAsia"/>
        </w:rPr>
        <w:t>正本（或副本）</w:t>
      </w:r>
    </w:p>
    <w:p w14:paraId="23091B74" w14:textId="247ACA08" w:rsidR="000302C0" w:rsidRDefault="00532D76">
      <w:pPr>
        <w:ind w:hanging="2"/>
      </w:pPr>
      <w:r>
        <w:rPr>
          <w:rFonts w:hint="eastAsia"/>
        </w:rPr>
        <w:t>项目名称：</w:t>
      </w:r>
      <w:r w:rsidR="00220E96">
        <w:rPr>
          <w:rFonts w:ascii="Times New Roman" w:hint="eastAsia"/>
          <w:bCs/>
        </w:rPr>
        <w:t>省工业和信息化厅</w:t>
      </w:r>
      <w:r w:rsidR="00220E96" w:rsidRPr="00CD3280">
        <w:rPr>
          <w:rFonts w:ascii="Times New Roman" w:hint="eastAsia"/>
          <w:bCs/>
        </w:rPr>
        <w:t>广东省工业互联网应用服务平台项目</w:t>
      </w:r>
      <w:r>
        <w:rPr>
          <w:rFonts w:hint="eastAsia"/>
        </w:rPr>
        <w:t>第三方服务</w:t>
      </w:r>
    </w:p>
    <w:p w14:paraId="2F6EE3B8" w14:textId="77777777" w:rsidR="000302C0" w:rsidRDefault="000302C0">
      <w:pPr>
        <w:rPr>
          <w:sz w:val="30"/>
          <w:szCs w:val="30"/>
        </w:rPr>
      </w:pPr>
    </w:p>
    <w:p w14:paraId="4C22D49F" w14:textId="77777777" w:rsidR="000302C0" w:rsidRDefault="00532D76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遴</w:t>
      </w:r>
    </w:p>
    <w:p w14:paraId="6F43BC3D" w14:textId="77777777" w:rsidR="000302C0" w:rsidRDefault="00532D76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选</w:t>
      </w:r>
    </w:p>
    <w:p w14:paraId="14996041" w14:textId="77777777" w:rsidR="000302C0" w:rsidRDefault="00532D76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申</w:t>
      </w:r>
    </w:p>
    <w:p w14:paraId="5B0E6D43" w14:textId="77777777" w:rsidR="000302C0" w:rsidRDefault="00532D76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报</w:t>
      </w:r>
    </w:p>
    <w:p w14:paraId="53828066" w14:textId="77777777" w:rsidR="000302C0" w:rsidRDefault="00532D76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文</w:t>
      </w:r>
    </w:p>
    <w:p w14:paraId="5084B9D2" w14:textId="77777777" w:rsidR="000302C0" w:rsidRDefault="00532D76">
      <w:pPr>
        <w:jc w:val="center"/>
        <w:rPr>
          <w:sz w:val="52"/>
          <w:szCs w:val="52"/>
        </w:rPr>
      </w:pPr>
      <w:r>
        <w:rPr>
          <w:rFonts w:hint="eastAsia"/>
          <w:b/>
          <w:sz w:val="52"/>
          <w:szCs w:val="52"/>
        </w:rPr>
        <w:t>件</w:t>
      </w:r>
    </w:p>
    <w:p w14:paraId="0ED9954B" w14:textId="77777777" w:rsidR="000302C0" w:rsidRDefault="000302C0">
      <w:pPr>
        <w:rPr>
          <w:sz w:val="30"/>
          <w:szCs w:val="30"/>
        </w:rPr>
      </w:pPr>
    </w:p>
    <w:p w14:paraId="4C411638" w14:textId="77777777" w:rsidR="000302C0" w:rsidRDefault="000302C0">
      <w:pPr>
        <w:rPr>
          <w:sz w:val="30"/>
          <w:szCs w:val="30"/>
        </w:rPr>
      </w:pPr>
    </w:p>
    <w:p w14:paraId="77FE301E" w14:textId="77777777" w:rsidR="000302C0" w:rsidRDefault="00532D76">
      <w:pPr>
        <w:jc w:val="center"/>
      </w:pPr>
      <w:r>
        <w:rPr>
          <w:rFonts w:hint="eastAsia"/>
        </w:rPr>
        <w:t>遴选申请人：（全称并加盖单位公章）</w:t>
      </w:r>
    </w:p>
    <w:p w14:paraId="6D88DD91" w14:textId="77777777" w:rsidR="000302C0" w:rsidRDefault="000302C0">
      <w:pPr>
        <w:rPr>
          <w:sz w:val="30"/>
          <w:szCs w:val="30"/>
        </w:rPr>
      </w:pPr>
    </w:p>
    <w:p w14:paraId="36A8E875" w14:textId="77777777" w:rsidR="000302C0" w:rsidRDefault="00532D76">
      <w:pPr>
        <w:jc w:val="center"/>
      </w:pPr>
      <w:r>
        <w:rPr>
          <w:rFonts w:hint="eastAsia"/>
        </w:rPr>
        <w:t>年      月      日</w:t>
      </w:r>
    </w:p>
    <w:p w14:paraId="08EA8FD2" w14:textId="77777777" w:rsidR="000302C0" w:rsidRDefault="000302C0">
      <w:pPr>
        <w:jc w:val="center"/>
      </w:pPr>
    </w:p>
    <w:p w14:paraId="299C316C" w14:textId="77777777" w:rsidR="000302C0" w:rsidRDefault="000302C0">
      <w:pPr>
        <w:jc w:val="center"/>
      </w:pPr>
    </w:p>
    <w:p w14:paraId="6820D6AC" w14:textId="77777777" w:rsidR="000302C0" w:rsidRDefault="000302C0">
      <w:pPr>
        <w:jc w:val="center"/>
      </w:pPr>
    </w:p>
    <w:p w14:paraId="4ED8678A" w14:textId="77777777" w:rsidR="000302C0" w:rsidRDefault="00532D76">
      <w:pPr>
        <w:pStyle w:val="2"/>
        <w:numPr>
          <w:ilvl w:val="0"/>
          <w:numId w:val="5"/>
        </w:numPr>
        <w:rPr>
          <w:rFonts w:ascii="黑体" w:eastAsia="黑体" w:hAnsi="黑体"/>
          <w:bCs w:val="0"/>
          <w:sz w:val="28"/>
          <w:szCs w:val="28"/>
        </w:rPr>
      </w:pPr>
      <w:bookmarkStart w:id="4" w:name="_Toc43200780"/>
      <w:bookmarkStart w:id="5" w:name="_Toc41468354"/>
      <w:r>
        <w:rPr>
          <w:rFonts w:ascii="黑体" w:eastAsia="黑体" w:hAnsi="黑体" w:hint="eastAsia"/>
          <w:bCs w:val="0"/>
          <w:sz w:val="28"/>
          <w:szCs w:val="28"/>
        </w:rPr>
        <w:lastRenderedPageBreak/>
        <w:t>遴选报价表</w:t>
      </w:r>
      <w:bookmarkEnd w:id="4"/>
      <w:bookmarkEnd w:id="5"/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9"/>
        <w:gridCol w:w="1650"/>
        <w:gridCol w:w="3156"/>
        <w:gridCol w:w="2140"/>
      </w:tblGrid>
      <w:tr w:rsidR="000302C0" w14:paraId="397F4135" w14:textId="77777777">
        <w:tc>
          <w:tcPr>
            <w:tcW w:w="2399" w:type="dxa"/>
          </w:tcPr>
          <w:p w14:paraId="5F08F7EA" w14:textId="77777777" w:rsidR="000302C0" w:rsidRDefault="00532D76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服务名称</w:t>
            </w:r>
          </w:p>
        </w:tc>
        <w:tc>
          <w:tcPr>
            <w:tcW w:w="1650" w:type="dxa"/>
          </w:tcPr>
          <w:p w14:paraId="761BC397" w14:textId="77777777" w:rsidR="000302C0" w:rsidRDefault="00532D76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服务内容</w:t>
            </w:r>
          </w:p>
        </w:tc>
        <w:tc>
          <w:tcPr>
            <w:tcW w:w="3156" w:type="dxa"/>
          </w:tcPr>
          <w:p w14:paraId="222B742A" w14:textId="77777777" w:rsidR="000302C0" w:rsidRDefault="00532D76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预算（元）</w:t>
            </w:r>
          </w:p>
        </w:tc>
        <w:tc>
          <w:tcPr>
            <w:tcW w:w="2140" w:type="dxa"/>
          </w:tcPr>
          <w:p w14:paraId="78142FEB" w14:textId="77777777" w:rsidR="000302C0" w:rsidRDefault="00532D76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申请人报价（元）</w:t>
            </w:r>
          </w:p>
        </w:tc>
      </w:tr>
      <w:tr w:rsidR="000302C0" w14:paraId="4934F687" w14:textId="77777777">
        <w:trPr>
          <w:trHeight w:val="3140"/>
        </w:trPr>
        <w:tc>
          <w:tcPr>
            <w:tcW w:w="2399" w:type="dxa"/>
            <w:vAlign w:val="center"/>
          </w:tcPr>
          <w:p w14:paraId="61F56B63" w14:textId="50071BBD" w:rsidR="000302C0" w:rsidRDefault="00532D76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Times New Roman" w:hint="eastAsia"/>
                <w:bCs/>
              </w:rPr>
              <w:t>省工业和信息化厅</w:t>
            </w:r>
            <w:r w:rsidR="00CD3280" w:rsidRPr="00CD3280">
              <w:rPr>
                <w:rFonts w:ascii="Times New Roman" w:hint="eastAsia"/>
                <w:bCs/>
              </w:rPr>
              <w:t>广东省工业互联网应用服务平台项目第三方服务</w:t>
            </w:r>
          </w:p>
        </w:tc>
        <w:tc>
          <w:tcPr>
            <w:tcW w:w="1650" w:type="dxa"/>
            <w:vAlign w:val="center"/>
          </w:tcPr>
          <w:p w14:paraId="1F25ACB4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Times New Roman" w:hint="eastAsia"/>
                <w:bCs/>
              </w:rPr>
              <w:t>监理服务、安全测评服务、验收测评服务</w:t>
            </w:r>
          </w:p>
        </w:tc>
        <w:tc>
          <w:tcPr>
            <w:tcW w:w="3156" w:type="dxa"/>
            <w:vAlign w:val="center"/>
          </w:tcPr>
          <w:p w14:paraId="035F32E9" w14:textId="77777777" w:rsidR="000302C0" w:rsidRDefault="000302C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40" w:type="dxa"/>
          </w:tcPr>
          <w:p w14:paraId="7630CCFD" w14:textId="77777777" w:rsidR="000302C0" w:rsidRDefault="000302C0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0302C0" w14:paraId="64D14AE6" w14:textId="77777777">
        <w:tc>
          <w:tcPr>
            <w:tcW w:w="4049" w:type="dxa"/>
            <w:gridSpan w:val="2"/>
            <w:vAlign w:val="center"/>
          </w:tcPr>
          <w:p w14:paraId="0FE2732F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合计</w:t>
            </w:r>
          </w:p>
        </w:tc>
        <w:tc>
          <w:tcPr>
            <w:tcW w:w="3156" w:type="dxa"/>
            <w:vAlign w:val="center"/>
          </w:tcPr>
          <w:p w14:paraId="7D699941" w14:textId="77777777" w:rsidR="000302C0" w:rsidRDefault="000302C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40" w:type="dxa"/>
          </w:tcPr>
          <w:p w14:paraId="572941E1" w14:textId="77777777" w:rsidR="000302C0" w:rsidRDefault="000302C0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4C33448D" w14:textId="77777777" w:rsidR="000302C0" w:rsidRDefault="00532D76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注：遴选申请人需对每项服务内容逐一报价，报价超过总预算或分项预算的，属于无效报价。</w:t>
      </w:r>
    </w:p>
    <w:p w14:paraId="65D9BDBF" w14:textId="77777777" w:rsidR="000302C0" w:rsidRDefault="000302C0">
      <w:pPr>
        <w:jc w:val="right"/>
        <w:rPr>
          <w:rFonts w:ascii="宋体" w:hAnsi="宋体"/>
          <w:sz w:val="28"/>
          <w:szCs w:val="28"/>
        </w:rPr>
      </w:pPr>
    </w:p>
    <w:p w14:paraId="6D513122" w14:textId="77777777" w:rsidR="000302C0" w:rsidRDefault="00532D76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遴选申请人：（全称并加盖单位公章）</w:t>
      </w:r>
    </w:p>
    <w:p w14:paraId="5ED6E301" w14:textId="77777777" w:rsidR="000302C0" w:rsidRDefault="00532D76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日</w:t>
      </w:r>
    </w:p>
    <w:p w14:paraId="74CF8EBA" w14:textId="77777777" w:rsidR="000302C0" w:rsidRDefault="000302C0">
      <w:pPr>
        <w:widowControl/>
        <w:jc w:val="left"/>
        <w:rPr>
          <w:sz w:val="30"/>
          <w:szCs w:val="30"/>
        </w:rPr>
      </w:pPr>
    </w:p>
    <w:p w14:paraId="59A36EF4" w14:textId="77777777" w:rsidR="000302C0" w:rsidRDefault="00532D76">
      <w:pPr>
        <w:pStyle w:val="2"/>
        <w:numPr>
          <w:ilvl w:val="0"/>
          <w:numId w:val="5"/>
        </w:numPr>
        <w:rPr>
          <w:rFonts w:ascii="黑体" w:eastAsia="黑体" w:hAnsi="黑体"/>
          <w:bCs w:val="0"/>
          <w:sz w:val="28"/>
          <w:szCs w:val="28"/>
        </w:rPr>
      </w:pPr>
      <w:bookmarkStart w:id="6" w:name="_Toc43200781"/>
      <w:bookmarkStart w:id="7" w:name="_Toc41468355"/>
      <w:r>
        <w:rPr>
          <w:rFonts w:ascii="黑体" w:eastAsia="黑体" w:hAnsi="黑体" w:hint="eastAsia"/>
          <w:bCs w:val="0"/>
          <w:sz w:val="28"/>
          <w:szCs w:val="28"/>
        </w:rPr>
        <w:t>遴选申请人概况（格式自拟）</w:t>
      </w:r>
      <w:bookmarkEnd w:id="6"/>
      <w:bookmarkEnd w:id="7"/>
    </w:p>
    <w:p w14:paraId="6DE46A5E" w14:textId="77777777" w:rsidR="000302C0" w:rsidRDefault="00532D76">
      <w:pPr>
        <w:pStyle w:val="2"/>
        <w:numPr>
          <w:ilvl w:val="0"/>
          <w:numId w:val="5"/>
        </w:numPr>
        <w:rPr>
          <w:rFonts w:ascii="黑体" w:eastAsia="黑体" w:hAnsi="黑体"/>
          <w:bCs w:val="0"/>
          <w:sz w:val="28"/>
          <w:szCs w:val="28"/>
        </w:rPr>
      </w:pPr>
      <w:bookmarkStart w:id="8" w:name="_Toc43200782"/>
      <w:bookmarkStart w:id="9" w:name="_Toc41468356"/>
      <w:r>
        <w:rPr>
          <w:rFonts w:ascii="黑体" w:eastAsia="黑体" w:hAnsi="黑体" w:hint="eastAsia"/>
          <w:bCs w:val="0"/>
          <w:sz w:val="28"/>
          <w:szCs w:val="28"/>
        </w:rPr>
        <w:t>拟投入本项目的人员情况汇总表（可扩充）</w:t>
      </w:r>
      <w:bookmarkEnd w:id="8"/>
      <w:bookmarkEnd w:id="9"/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984"/>
        <w:gridCol w:w="1418"/>
        <w:gridCol w:w="1417"/>
        <w:gridCol w:w="1843"/>
      </w:tblGrid>
      <w:tr w:rsidR="000302C0" w14:paraId="16C0E3BC" w14:textId="77777777">
        <w:trPr>
          <w:trHeight w:val="4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8F48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B62A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5095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拟任职务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508D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04B1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职称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E17B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</w:tr>
      <w:tr w:rsidR="000302C0" w14:paraId="7F1E6E29" w14:textId="77777777">
        <w:trPr>
          <w:trHeight w:val="4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51AF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4466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BBC6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5B2F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D767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6AE4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02C0" w14:paraId="4126C960" w14:textId="77777777">
        <w:trPr>
          <w:trHeight w:val="4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2A15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45F7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E281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5D88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0F2F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63AD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02C0" w14:paraId="67494401" w14:textId="77777777">
        <w:trPr>
          <w:trHeight w:val="4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4683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D2E0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98F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8928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6DB7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E971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02C0" w14:paraId="0340E41F" w14:textId="77777777">
        <w:trPr>
          <w:trHeight w:val="4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BDCC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F002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5FB5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8609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D498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B671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02C0" w14:paraId="3BC2999B" w14:textId="77777777">
        <w:trPr>
          <w:trHeight w:val="4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2F48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DBF1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5DA2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C25B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E0DF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8D40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338BA27B" w14:textId="77777777" w:rsidR="000302C0" w:rsidRDefault="00532D76">
      <w:pPr>
        <w:pStyle w:val="2"/>
        <w:numPr>
          <w:ilvl w:val="0"/>
          <w:numId w:val="5"/>
        </w:numPr>
        <w:rPr>
          <w:rFonts w:ascii="黑体" w:eastAsia="黑体" w:hAnsi="黑体"/>
          <w:bCs w:val="0"/>
          <w:sz w:val="28"/>
          <w:szCs w:val="28"/>
        </w:rPr>
      </w:pPr>
      <w:bookmarkStart w:id="10" w:name="_Toc43200783"/>
      <w:bookmarkStart w:id="11" w:name="_Toc41468357"/>
      <w:r>
        <w:rPr>
          <w:rFonts w:ascii="黑体" w:eastAsia="黑体" w:hAnsi="黑体" w:hint="eastAsia"/>
          <w:bCs w:val="0"/>
          <w:sz w:val="28"/>
          <w:szCs w:val="28"/>
        </w:rPr>
        <w:lastRenderedPageBreak/>
        <w:t>遴选申请人服务经验（可扩充）</w:t>
      </w:r>
      <w:bookmarkEnd w:id="10"/>
      <w:bookmarkEnd w:id="11"/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592"/>
        <w:gridCol w:w="2633"/>
        <w:gridCol w:w="2140"/>
      </w:tblGrid>
      <w:tr w:rsidR="000302C0" w14:paraId="18263284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13FD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起止时间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9972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项目名称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574D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单位名称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D0E1" w14:textId="77777777" w:rsidR="000302C0" w:rsidRDefault="00532D7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服务金额</w:t>
            </w:r>
          </w:p>
        </w:tc>
      </w:tr>
      <w:tr w:rsidR="000302C0" w14:paraId="00518356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AAAD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7595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9A97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54F1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02C0" w14:paraId="7087BFAC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2F4A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1ACD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086F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5B9E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02C0" w14:paraId="1FDFAEF2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0C51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4961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F2CB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2671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02C0" w14:paraId="4D5BFB0D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30FC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20CB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DF24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484A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02C0" w14:paraId="66553552" w14:textId="77777777">
        <w:trPr>
          <w:trHeight w:val="33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F617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BE6E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2EEB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C69C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302C0" w14:paraId="4C4E3B27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8525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CE07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F0D6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F2D1" w14:textId="77777777" w:rsidR="000302C0" w:rsidRDefault="000302C0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7040317D" w14:textId="77777777" w:rsidR="000302C0" w:rsidRDefault="00532D76">
      <w:pPr>
        <w:rPr>
          <w:rFonts w:ascii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注：遴选文件中的同类服务经验是指xxxx年xx月xx日至今服务的项目。</w:t>
      </w:r>
    </w:p>
    <w:p w14:paraId="69B77EF2" w14:textId="77777777" w:rsidR="000302C0" w:rsidRDefault="00532D76">
      <w:pPr>
        <w:pStyle w:val="2"/>
        <w:numPr>
          <w:ilvl w:val="0"/>
          <w:numId w:val="5"/>
        </w:numPr>
        <w:rPr>
          <w:rFonts w:ascii="黑体" w:eastAsia="黑体" w:hAnsi="黑体"/>
          <w:bCs w:val="0"/>
          <w:sz w:val="28"/>
          <w:szCs w:val="28"/>
        </w:rPr>
      </w:pPr>
      <w:bookmarkStart w:id="12" w:name="_Toc43200784"/>
      <w:bookmarkStart w:id="13" w:name="_Toc41468358"/>
      <w:r>
        <w:rPr>
          <w:rFonts w:ascii="黑体" w:eastAsia="黑体" w:hAnsi="黑体"/>
          <w:bCs w:val="0"/>
          <w:sz w:val="28"/>
          <w:szCs w:val="28"/>
        </w:rPr>
        <w:t>服务方案</w:t>
      </w:r>
      <w:r>
        <w:rPr>
          <w:rFonts w:ascii="黑体" w:eastAsia="黑体" w:hAnsi="黑体" w:hint="eastAsia"/>
          <w:bCs w:val="0"/>
          <w:sz w:val="28"/>
          <w:szCs w:val="28"/>
        </w:rPr>
        <w:t>（格式自拟）</w:t>
      </w:r>
      <w:bookmarkEnd w:id="12"/>
      <w:bookmarkEnd w:id="13"/>
    </w:p>
    <w:p w14:paraId="3F8DF18A" w14:textId="77777777" w:rsidR="000302C0" w:rsidRDefault="000302C0">
      <w:pPr>
        <w:widowControl/>
        <w:spacing w:line="20" w:lineRule="exact"/>
        <w:rPr>
          <w:rFonts w:ascii="Times New Roman"/>
          <w:kern w:val="0"/>
          <w:sz w:val="28"/>
          <w:szCs w:val="28"/>
          <w:u w:val="single"/>
        </w:rPr>
      </w:pPr>
    </w:p>
    <w:sectPr w:rsidR="000302C0">
      <w:footerReference w:type="even" r:id="rId8"/>
      <w:footerReference w:type="default" r:id="rId9"/>
      <w:pgSz w:w="11906" w:h="16838"/>
      <w:pgMar w:top="1418" w:right="1701" w:bottom="1418" w:left="1701" w:header="851" w:footer="992" w:gutter="0"/>
      <w:cols w:space="720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7EB7E" w14:textId="77777777" w:rsidR="000E2B65" w:rsidRDefault="000E2B65">
      <w:r>
        <w:separator/>
      </w:r>
    </w:p>
  </w:endnote>
  <w:endnote w:type="continuationSeparator" w:id="0">
    <w:p w14:paraId="62859D03" w14:textId="77777777" w:rsidR="000E2B65" w:rsidRDefault="000E2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ZFSK--GBK1-0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ヒラギノ角ゴ Pro W3">
    <w:altName w:val="Times New Roman"/>
    <w:charset w:val="01"/>
    <w:family w:val="roman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A739F" w14:textId="77777777" w:rsidR="000302C0" w:rsidRDefault="00532D76">
    <w:pPr>
      <w:pStyle w:val="af0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 xml:space="preserve">— </w:t>
    </w: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  \* MERGEFORMAT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sz w:val="28"/>
        <w:szCs w:val="28"/>
        <w:lang w:val="zh-CN"/>
      </w:rPr>
      <w:t>2</w:t>
    </w:r>
    <w:r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37044" w14:textId="77777777" w:rsidR="000302C0" w:rsidRDefault="00532D76">
    <w:pPr>
      <w:pStyle w:val="af0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 xml:space="preserve">— </w:t>
    </w: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  \* MERGEFORMAT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sz w:val="28"/>
        <w:szCs w:val="28"/>
        <w:lang w:val="zh-CN"/>
      </w:rPr>
      <w:t>11</w:t>
    </w:r>
    <w:r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6EB82" w14:textId="77777777" w:rsidR="000E2B65" w:rsidRDefault="000E2B65">
      <w:r>
        <w:separator/>
      </w:r>
    </w:p>
  </w:footnote>
  <w:footnote w:type="continuationSeparator" w:id="0">
    <w:p w14:paraId="2C4E129B" w14:textId="77777777" w:rsidR="000E2B65" w:rsidRDefault="000E2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pStyle w:val="a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a0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000000B"/>
    <w:multiLevelType w:val="multilevel"/>
    <w:tmpl w:val="0000000B"/>
    <w:lvl w:ilvl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03032AB6"/>
    <w:multiLevelType w:val="multilevel"/>
    <w:tmpl w:val="03032AB6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5F198BE1"/>
    <w:multiLevelType w:val="singleLevel"/>
    <w:tmpl w:val="5F198BE1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evenAndOddHeaders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A30"/>
    <w:rsid w:val="00000F07"/>
    <w:rsid w:val="000049D3"/>
    <w:rsid w:val="00007F52"/>
    <w:rsid w:val="0001091A"/>
    <w:rsid w:val="00015CDF"/>
    <w:rsid w:val="00016121"/>
    <w:rsid w:val="00020A9B"/>
    <w:rsid w:val="00023F47"/>
    <w:rsid w:val="0002727C"/>
    <w:rsid w:val="000301D6"/>
    <w:rsid w:val="000302C0"/>
    <w:rsid w:val="00033553"/>
    <w:rsid w:val="000348E8"/>
    <w:rsid w:val="00036B91"/>
    <w:rsid w:val="00037AD1"/>
    <w:rsid w:val="00045EBD"/>
    <w:rsid w:val="00055962"/>
    <w:rsid w:val="00056635"/>
    <w:rsid w:val="00061CE2"/>
    <w:rsid w:val="00063321"/>
    <w:rsid w:val="0006369F"/>
    <w:rsid w:val="0007006A"/>
    <w:rsid w:val="00072302"/>
    <w:rsid w:val="0007573D"/>
    <w:rsid w:val="0008282D"/>
    <w:rsid w:val="000832D3"/>
    <w:rsid w:val="000864C7"/>
    <w:rsid w:val="00086D6A"/>
    <w:rsid w:val="000959A2"/>
    <w:rsid w:val="000A1C8D"/>
    <w:rsid w:val="000A366E"/>
    <w:rsid w:val="000A6976"/>
    <w:rsid w:val="000A6CED"/>
    <w:rsid w:val="000B1164"/>
    <w:rsid w:val="000B7B72"/>
    <w:rsid w:val="000C0505"/>
    <w:rsid w:val="000C4515"/>
    <w:rsid w:val="000C5A68"/>
    <w:rsid w:val="000D107B"/>
    <w:rsid w:val="000D21A6"/>
    <w:rsid w:val="000D3EFD"/>
    <w:rsid w:val="000D54D8"/>
    <w:rsid w:val="000D5572"/>
    <w:rsid w:val="000D7B6D"/>
    <w:rsid w:val="000E18FA"/>
    <w:rsid w:val="000E2B65"/>
    <w:rsid w:val="000E3D47"/>
    <w:rsid w:val="000E4F03"/>
    <w:rsid w:val="000E727C"/>
    <w:rsid w:val="000F1CB8"/>
    <w:rsid w:val="000F4D0B"/>
    <w:rsid w:val="000F5F44"/>
    <w:rsid w:val="00100714"/>
    <w:rsid w:val="001017C3"/>
    <w:rsid w:val="00105369"/>
    <w:rsid w:val="0010700C"/>
    <w:rsid w:val="00110FAB"/>
    <w:rsid w:val="00111E91"/>
    <w:rsid w:val="00113A08"/>
    <w:rsid w:val="00115CBB"/>
    <w:rsid w:val="00117775"/>
    <w:rsid w:val="00117E33"/>
    <w:rsid w:val="00125534"/>
    <w:rsid w:val="001264F2"/>
    <w:rsid w:val="00127AA4"/>
    <w:rsid w:val="00134505"/>
    <w:rsid w:val="0013741B"/>
    <w:rsid w:val="0014130D"/>
    <w:rsid w:val="00141B60"/>
    <w:rsid w:val="001438D4"/>
    <w:rsid w:val="00156466"/>
    <w:rsid w:val="001565E9"/>
    <w:rsid w:val="0016090F"/>
    <w:rsid w:val="00163033"/>
    <w:rsid w:val="0016460A"/>
    <w:rsid w:val="00170E64"/>
    <w:rsid w:val="00170F8C"/>
    <w:rsid w:val="0017410D"/>
    <w:rsid w:val="00180DF6"/>
    <w:rsid w:val="00182CE7"/>
    <w:rsid w:val="00183C29"/>
    <w:rsid w:val="00183EDA"/>
    <w:rsid w:val="0019459B"/>
    <w:rsid w:val="0019779D"/>
    <w:rsid w:val="001A321A"/>
    <w:rsid w:val="001A5FCB"/>
    <w:rsid w:val="001B210B"/>
    <w:rsid w:val="001B40E8"/>
    <w:rsid w:val="001B41C5"/>
    <w:rsid w:val="001B455A"/>
    <w:rsid w:val="001B6216"/>
    <w:rsid w:val="001C1D38"/>
    <w:rsid w:val="001D7FA4"/>
    <w:rsid w:val="001E1DA9"/>
    <w:rsid w:val="001E28AE"/>
    <w:rsid w:val="001E79E5"/>
    <w:rsid w:val="001F4BDB"/>
    <w:rsid w:val="00200573"/>
    <w:rsid w:val="00201315"/>
    <w:rsid w:val="00201EE5"/>
    <w:rsid w:val="002108B1"/>
    <w:rsid w:val="00212AB4"/>
    <w:rsid w:val="00214482"/>
    <w:rsid w:val="00216F3A"/>
    <w:rsid w:val="0021725C"/>
    <w:rsid w:val="002208EF"/>
    <w:rsid w:val="00220E96"/>
    <w:rsid w:val="00224861"/>
    <w:rsid w:val="002261C8"/>
    <w:rsid w:val="00230A98"/>
    <w:rsid w:val="002344F0"/>
    <w:rsid w:val="00252F7F"/>
    <w:rsid w:val="00253779"/>
    <w:rsid w:val="00261719"/>
    <w:rsid w:val="00261A67"/>
    <w:rsid w:val="00264A5A"/>
    <w:rsid w:val="00264AD2"/>
    <w:rsid w:val="00265155"/>
    <w:rsid w:val="00266B08"/>
    <w:rsid w:val="00273DF3"/>
    <w:rsid w:val="00274B2B"/>
    <w:rsid w:val="002774C2"/>
    <w:rsid w:val="00281C02"/>
    <w:rsid w:val="0028281F"/>
    <w:rsid w:val="00283B2A"/>
    <w:rsid w:val="00287ED2"/>
    <w:rsid w:val="002904B2"/>
    <w:rsid w:val="0029236E"/>
    <w:rsid w:val="0029251F"/>
    <w:rsid w:val="00293294"/>
    <w:rsid w:val="002966FA"/>
    <w:rsid w:val="002A0C95"/>
    <w:rsid w:val="002A1BBE"/>
    <w:rsid w:val="002A684F"/>
    <w:rsid w:val="002A7FAC"/>
    <w:rsid w:val="002B0FB4"/>
    <w:rsid w:val="002B3CA6"/>
    <w:rsid w:val="002C10C9"/>
    <w:rsid w:val="002C1777"/>
    <w:rsid w:val="002C32BB"/>
    <w:rsid w:val="002C54F4"/>
    <w:rsid w:val="002C7DBE"/>
    <w:rsid w:val="002D2B9F"/>
    <w:rsid w:val="002D6844"/>
    <w:rsid w:val="002E0ECA"/>
    <w:rsid w:val="002F08B7"/>
    <w:rsid w:val="002F213B"/>
    <w:rsid w:val="002F64A3"/>
    <w:rsid w:val="002F6AF0"/>
    <w:rsid w:val="002F7AA0"/>
    <w:rsid w:val="00302252"/>
    <w:rsid w:val="00302DE7"/>
    <w:rsid w:val="00303749"/>
    <w:rsid w:val="0031256F"/>
    <w:rsid w:val="00312E4A"/>
    <w:rsid w:val="00326537"/>
    <w:rsid w:val="00327906"/>
    <w:rsid w:val="0033088C"/>
    <w:rsid w:val="0033355F"/>
    <w:rsid w:val="00334A8E"/>
    <w:rsid w:val="00334B90"/>
    <w:rsid w:val="00334DB6"/>
    <w:rsid w:val="00335230"/>
    <w:rsid w:val="0033596B"/>
    <w:rsid w:val="003370E1"/>
    <w:rsid w:val="00340977"/>
    <w:rsid w:val="003413CC"/>
    <w:rsid w:val="003423C1"/>
    <w:rsid w:val="00343FDF"/>
    <w:rsid w:val="00344461"/>
    <w:rsid w:val="003477C9"/>
    <w:rsid w:val="003507E0"/>
    <w:rsid w:val="003548BE"/>
    <w:rsid w:val="003574A0"/>
    <w:rsid w:val="00360279"/>
    <w:rsid w:val="003710E4"/>
    <w:rsid w:val="00375202"/>
    <w:rsid w:val="003767B0"/>
    <w:rsid w:val="00377AAF"/>
    <w:rsid w:val="00380EFE"/>
    <w:rsid w:val="00381E04"/>
    <w:rsid w:val="00383278"/>
    <w:rsid w:val="0038483C"/>
    <w:rsid w:val="00391179"/>
    <w:rsid w:val="00391719"/>
    <w:rsid w:val="00396839"/>
    <w:rsid w:val="003A18B9"/>
    <w:rsid w:val="003B4623"/>
    <w:rsid w:val="003C03B2"/>
    <w:rsid w:val="003C3E35"/>
    <w:rsid w:val="003C438D"/>
    <w:rsid w:val="003C5252"/>
    <w:rsid w:val="003C7881"/>
    <w:rsid w:val="003D1550"/>
    <w:rsid w:val="003E09E0"/>
    <w:rsid w:val="003E1D11"/>
    <w:rsid w:val="003E7C75"/>
    <w:rsid w:val="003F1F62"/>
    <w:rsid w:val="004054FE"/>
    <w:rsid w:val="00407346"/>
    <w:rsid w:val="00407779"/>
    <w:rsid w:val="00407BD5"/>
    <w:rsid w:val="00413351"/>
    <w:rsid w:val="00416439"/>
    <w:rsid w:val="004220A8"/>
    <w:rsid w:val="00425580"/>
    <w:rsid w:val="00434729"/>
    <w:rsid w:val="004364A7"/>
    <w:rsid w:val="00445D25"/>
    <w:rsid w:val="00454FFC"/>
    <w:rsid w:val="00456151"/>
    <w:rsid w:val="00456F77"/>
    <w:rsid w:val="00460100"/>
    <w:rsid w:val="00463D7B"/>
    <w:rsid w:val="0047061F"/>
    <w:rsid w:val="00470DA5"/>
    <w:rsid w:val="00472B07"/>
    <w:rsid w:val="00474561"/>
    <w:rsid w:val="00480C71"/>
    <w:rsid w:val="00485E16"/>
    <w:rsid w:val="004B0347"/>
    <w:rsid w:val="004B444C"/>
    <w:rsid w:val="004C2865"/>
    <w:rsid w:val="004D32E4"/>
    <w:rsid w:val="004D42F0"/>
    <w:rsid w:val="004D608C"/>
    <w:rsid w:val="004D6D1D"/>
    <w:rsid w:val="004E0CD3"/>
    <w:rsid w:val="004E5A12"/>
    <w:rsid w:val="004E5D27"/>
    <w:rsid w:val="0050137F"/>
    <w:rsid w:val="00504294"/>
    <w:rsid w:val="005043B6"/>
    <w:rsid w:val="00507106"/>
    <w:rsid w:val="00507ED5"/>
    <w:rsid w:val="005112F1"/>
    <w:rsid w:val="00517540"/>
    <w:rsid w:val="00526746"/>
    <w:rsid w:val="00532D76"/>
    <w:rsid w:val="0053713F"/>
    <w:rsid w:val="0054047B"/>
    <w:rsid w:val="00542615"/>
    <w:rsid w:val="005443C3"/>
    <w:rsid w:val="00545D83"/>
    <w:rsid w:val="00546843"/>
    <w:rsid w:val="00546A1D"/>
    <w:rsid w:val="00560DBB"/>
    <w:rsid w:val="00562990"/>
    <w:rsid w:val="005632B3"/>
    <w:rsid w:val="00566640"/>
    <w:rsid w:val="00566B90"/>
    <w:rsid w:val="005679F1"/>
    <w:rsid w:val="00576097"/>
    <w:rsid w:val="005860E0"/>
    <w:rsid w:val="0058665E"/>
    <w:rsid w:val="00586983"/>
    <w:rsid w:val="00586BA3"/>
    <w:rsid w:val="00587520"/>
    <w:rsid w:val="0059175F"/>
    <w:rsid w:val="00595C8F"/>
    <w:rsid w:val="005A165A"/>
    <w:rsid w:val="005A298D"/>
    <w:rsid w:val="005A2E75"/>
    <w:rsid w:val="005A62BA"/>
    <w:rsid w:val="005A715C"/>
    <w:rsid w:val="005B7BEA"/>
    <w:rsid w:val="005C0794"/>
    <w:rsid w:val="005C3EFB"/>
    <w:rsid w:val="005C4DF6"/>
    <w:rsid w:val="005C7AA6"/>
    <w:rsid w:val="005D00E7"/>
    <w:rsid w:val="005D10C9"/>
    <w:rsid w:val="005D1113"/>
    <w:rsid w:val="005E17EA"/>
    <w:rsid w:val="005E1CDD"/>
    <w:rsid w:val="005E3FA8"/>
    <w:rsid w:val="005E4FA0"/>
    <w:rsid w:val="005E609D"/>
    <w:rsid w:val="005E7A27"/>
    <w:rsid w:val="005F07D3"/>
    <w:rsid w:val="005F384B"/>
    <w:rsid w:val="005F4D13"/>
    <w:rsid w:val="005F6AA6"/>
    <w:rsid w:val="00601551"/>
    <w:rsid w:val="0060284D"/>
    <w:rsid w:val="00606EE0"/>
    <w:rsid w:val="00614357"/>
    <w:rsid w:val="00615965"/>
    <w:rsid w:val="00615BD0"/>
    <w:rsid w:val="00616A30"/>
    <w:rsid w:val="006200FC"/>
    <w:rsid w:val="00620CA2"/>
    <w:rsid w:val="00621BA5"/>
    <w:rsid w:val="006337A8"/>
    <w:rsid w:val="00633D21"/>
    <w:rsid w:val="00634971"/>
    <w:rsid w:val="0063541E"/>
    <w:rsid w:val="006373C7"/>
    <w:rsid w:val="006411D8"/>
    <w:rsid w:val="006456A0"/>
    <w:rsid w:val="00647388"/>
    <w:rsid w:val="00653B13"/>
    <w:rsid w:val="00655B4B"/>
    <w:rsid w:val="0065642E"/>
    <w:rsid w:val="00660A84"/>
    <w:rsid w:val="006621D6"/>
    <w:rsid w:val="00662381"/>
    <w:rsid w:val="0066264F"/>
    <w:rsid w:val="006637B8"/>
    <w:rsid w:val="0066595A"/>
    <w:rsid w:val="00666EA8"/>
    <w:rsid w:val="00670971"/>
    <w:rsid w:val="00686652"/>
    <w:rsid w:val="0069188F"/>
    <w:rsid w:val="006A28E2"/>
    <w:rsid w:val="006A4248"/>
    <w:rsid w:val="006A5AC5"/>
    <w:rsid w:val="006A7404"/>
    <w:rsid w:val="006B0CF8"/>
    <w:rsid w:val="006B53BB"/>
    <w:rsid w:val="006C02E7"/>
    <w:rsid w:val="006D2BD9"/>
    <w:rsid w:val="006D417A"/>
    <w:rsid w:val="006D4975"/>
    <w:rsid w:val="006D4E1F"/>
    <w:rsid w:val="006E3C28"/>
    <w:rsid w:val="006F12B4"/>
    <w:rsid w:val="006F7997"/>
    <w:rsid w:val="007005CE"/>
    <w:rsid w:val="00702286"/>
    <w:rsid w:val="00704630"/>
    <w:rsid w:val="00707CFF"/>
    <w:rsid w:val="007103A7"/>
    <w:rsid w:val="00717A67"/>
    <w:rsid w:val="00726666"/>
    <w:rsid w:val="007363DD"/>
    <w:rsid w:val="0073659C"/>
    <w:rsid w:val="00741295"/>
    <w:rsid w:val="00741E73"/>
    <w:rsid w:val="0074278A"/>
    <w:rsid w:val="007453A3"/>
    <w:rsid w:val="007454B4"/>
    <w:rsid w:val="00745FC7"/>
    <w:rsid w:val="00746873"/>
    <w:rsid w:val="00746C17"/>
    <w:rsid w:val="00752301"/>
    <w:rsid w:val="00760C4E"/>
    <w:rsid w:val="007611C4"/>
    <w:rsid w:val="00761EA1"/>
    <w:rsid w:val="007626D5"/>
    <w:rsid w:val="00762B7A"/>
    <w:rsid w:val="00764C3E"/>
    <w:rsid w:val="007732E6"/>
    <w:rsid w:val="007774BD"/>
    <w:rsid w:val="007818DF"/>
    <w:rsid w:val="00782510"/>
    <w:rsid w:val="007848AD"/>
    <w:rsid w:val="007852BA"/>
    <w:rsid w:val="00785F2D"/>
    <w:rsid w:val="0078657F"/>
    <w:rsid w:val="007903B4"/>
    <w:rsid w:val="00791197"/>
    <w:rsid w:val="00794585"/>
    <w:rsid w:val="007970A4"/>
    <w:rsid w:val="00797D17"/>
    <w:rsid w:val="007A17E6"/>
    <w:rsid w:val="007C3586"/>
    <w:rsid w:val="007C5FC5"/>
    <w:rsid w:val="007D5913"/>
    <w:rsid w:val="007E3DD8"/>
    <w:rsid w:val="007E6AF7"/>
    <w:rsid w:val="007F0517"/>
    <w:rsid w:val="007F4955"/>
    <w:rsid w:val="00804F6F"/>
    <w:rsid w:val="00806CE5"/>
    <w:rsid w:val="00821570"/>
    <w:rsid w:val="00827AC1"/>
    <w:rsid w:val="00831A4F"/>
    <w:rsid w:val="00831F3B"/>
    <w:rsid w:val="00832822"/>
    <w:rsid w:val="00841C62"/>
    <w:rsid w:val="00842943"/>
    <w:rsid w:val="00842CAA"/>
    <w:rsid w:val="008434EF"/>
    <w:rsid w:val="00844448"/>
    <w:rsid w:val="0085076F"/>
    <w:rsid w:val="00856A49"/>
    <w:rsid w:val="00864F2A"/>
    <w:rsid w:val="008654FB"/>
    <w:rsid w:val="00867285"/>
    <w:rsid w:val="0087158A"/>
    <w:rsid w:val="00871646"/>
    <w:rsid w:val="008750BD"/>
    <w:rsid w:val="00880FC5"/>
    <w:rsid w:val="0088118B"/>
    <w:rsid w:val="00882E38"/>
    <w:rsid w:val="00884091"/>
    <w:rsid w:val="00887916"/>
    <w:rsid w:val="008908D2"/>
    <w:rsid w:val="008A2789"/>
    <w:rsid w:val="008A34AD"/>
    <w:rsid w:val="008A478B"/>
    <w:rsid w:val="008B0ADD"/>
    <w:rsid w:val="008B145A"/>
    <w:rsid w:val="008B2E9D"/>
    <w:rsid w:val="008B3E1E"/>
    <w:rsid w:val="008B6EB5"/>
    <w:rsid w:val="008C01A9"/>
    <w:rsid w:val="008C0879"/>
    <w:rsid w:val="008C1E30"/>
    <w:rsid w:val="008C2730"/>
    <w:rsid w:val="008C27EA"/>
    <w:rsid w:val="008C561B"/>
    <w:rsid w:val="008C7957"/>
    <w:rsid w:val="008D0D19"/>
    <w:rsid w:val="008D16C4"/>
    <w:rsid w:val="008D3E93"/>
    <w:rsid w:val="008D47FE"/>
    <w:rsid w:val="008D5814"/>
    <w:rsid w:val="008E37EE"/>
    <w:rsid w:val="008E6248"/>
    <w:rsid w:val="008F19BB"/>
    <w:rsid w:val="008F4A89"/>
    <w:rsid w:val="008F5E83"/>
    <w:rsid w:val="00902187"/>
    <w:rsid w:val="00903F37"/>
    <w:rsid w:val="00913932"/>
    <w:rsid w:val="00914D65"/>
    <w:rsid w:val="009165F8"/>
    <w:rsid w:val="00925E13"/>
    <w:rsid w:val="00926402"/>
    <w:rsid w:val="00926C2B"/>
    <w:rsid w:val="00930C4B"/>
    <w:rsid w:val="0093550C"/>
    <w:rsid w:val="00940575"/>
    <w:rsid w:val="0094451A"/>
    <w:rsid w:val="00944D00"/>
    <w:rsid w:val="009456F5"/>
    <w:rsid w:val="00946D40"/>
    <w:rsid w:val="00947F46"/>
    <w:rsid w:val="00951D19"/>
    <w:rsid w:val="00970FA2"/>
    <w:rsid w:val="0097253A"/>
    <w:rsid w:val="00974022"/>
    <w:rsid w:val="00974232"/>
    <w:rsid w:val="0097432F"/>
    <w:rsid w:val="009748EF"/>
    <w:rsid w:val="00976411"/>
    <w:rsid w:val="00980AF9"/>
    <w:rsid w:val="00987975"/>
    <w:rsid w:val="0099325C"/>
    <w:rsid w:val="009969CC"/>
    <w:rsid w:val="0099739F"/>
    <w:rsid w:val="009A239F"/>
    <w:rsid w:val="009A3DF7"/>
    <w:rsid w:val="009A73EE"/>
    <w:rsid w:val="009B177D"/>
    <w:rsid w:val="009B239F"/>
    <w:rsid w:val="009B71F2"/>
    <w:rsid w:val="009B7E93"/>
    <w:rsid w:val="009C3457"/>
    <w:rsid w:val="009C5A83"/>
    <w:rsid w:val="009C63C0"/>
    <w:rsid w:val="009D1497"/>
    <w:rsid w:val="009D18CB"/>
    <w:rsid w:val="009D2B36"/>
    <w:rsid w:val="009E04BE"/>
    <w:rsid w:val="009E2D76"/>
    <w:rsid w:val="009E34CB"/>
    <w:rsid w:val="009E65CF"/>
    <w:rsid w:val="009F15B4"/>
    <w:rsid w:val="009F4BB5"/>
    <w:rsid w:val="00A00FB9"/>
    <w:rsid w:val="00A07AA9"/>
    <w:rsid w:val="00A11250"/>
    <w:rsid w:val="00A13DFA"/>
    <w:rsid w:val="00A239B5"/>
    <w:rsid w:val="00A3296C"/>
    <w:rsid w:val="00A373CD"/>
    <w:rsid w:val="00A40034"/>
    <w:rsid w:val="00A41C8B"/>
    <w:rsid w:val="00A43D98"/>
    <w:rsid w:val="00A46CB8"/>
    <w:rsid w:val="00A533DA"/>
    <w:rsid w:val="00A557D6"/>
    <w:rsid w:val="00A56E54"/>
    <w:rsid w:val="00A60CB1"/>
    <w:rsid w:val="00A621AB"/>
    <w:rsid w:val="00A6357F"/>
    <w:rsid w:val="00A63F73"/>
    <w:rsid w:val="00A65333"/>
    <w:rsid w:val="00A74345"/>
    <w:rsid w:val="00A763D2"/>
    <w:rsid w:val="00A82D42"/>
    <w:rsid w:val="00A847EB"/>
    <w:rsid w:val="00A9120D"/>
    <w:rsid w:val="00A962AE"/>
    <w:rsid w:val="00A97FA7"/>
    <w:rsid w:val="00AA23A9"/>
    <w:rsid w:val="00AA3EB1"/>
    <w:rsid w:val="00AB217E"/>
    <w:rsid w:val="00AB59CB"/>
    <w:rsid w:val="00AB6AB6"/>
    <w:rsid w:val="00AC464E"/>
    <w:rsid w:val="00AC4AC7"/>
    <w:rsid w:val="00AC76EB"/>
    <w:rsid w:val="00AD00C3"/>
    <w:rsid w:val="00AD0833"/>
    <w:rsid w:val="00AD2734"/>
    <w:rsid w:val="00AD5285"/>
    <w:rsid w:val="00AD5F40"/>
    <w:rsid w:val="00AD601D"/>
    <w:rsid w:val="00AE0453"/>
    <w:rsid w:val="00AE0E44"/>
    <w:rsid w:val="00AE3992"/>
    <w:rsid w:val="00AF02E9"/>
    <w:rsid w:val="00AF0F23"/>
    <w:rsid w:val="00AF1195"/>
    <w:rsid w:val="00B008FF"/>
    <w:rsid w:val="00B01F94"/>
    <w:rsid w:val="00B0384F"/>
    <w:rsid w:val="00B10C87"/>
    <w:rsid w:val="00B114BE"/>
    <w:rsid w:val="00B1272F"/>
    <w:rsid w:val="00B12E44"/>
    <w:rsid w:val="00B132D8"/>
    <w:rsid w:val="00B15304"/>
    <w:rsid w:val="00B172EE"/>
    <w:rsid w:val="00B20E94"/>
    <w:rsid w:val="00B230AB"/>
    <w:rsid w:val="00B23284"/>
    <w:rsid w:val="00B24A26"/>
    <w:rsid w:val="00B3201C"/>
    <w:rsid w:val="00B34E81"/>
    <w:rsid w:val="00B4054A"/>
    <w:rsid w:val="00B4143D"/>
    <w:rsid w:val="00B41740"/>
    <w:rsid w:val="00B453AF"/>
    <w:rsid w:val="00B50ADE"/>
    <w:rsid w:val="00B50EFF"/>
    <w:rsid w:val="00B51595"/>
    <w:rsid w:val="00B6529A"/>
    <w:rsid w:val="00B70802"/>
    <w:rsid w:val="00B72294"/>
    <w:rsid w:val="00B75AA2"/>
    <w:rsid w:val="00B75DCB"/>
    <w:rsid w:val="00B919CC"/>
    <w:rsid w:val="00B920FB"/>
    <w:rsid w:val="00B95CEC"/>
    <w:rsid w:val="00B9718E"/>
    <w:rsid w:val="00BA5843"/>
    <w:rsid w:val="00BA7543"/>
    <w:rsid w:val="00BB3893"/>
    <w:rsid w:val="00BB5389"/>
    <w:rsid w:val="00BB6138"/>
    <w:rsid w:val="00BB6A01"/>
    <w:rsid w:val="00BC12EC"/>
    <w:rsid w:val="00BC3CFF"/>
    <w:rsid w:val="00BC467D"/>
    <w:rsid w:val="00BC5B86"/>
    <w:rsid w:val="00BD4CA6"/>
    <w:rsid w:val="00BE03D7"/>
    <w:rsid w:val="00BE0747"/>
    <w:rsid w:val="00BE6EA7"/>
    <w:rsid w:val="00BF508A"/>
    <w:rsid w:val="00BF7C51"/>
    <w:rsid w:val="00C00B29"/>
    <w:rsid w:val="00C033DC"/>
    <w:rsid w:val="00C07D66"/>
    <w:rsid w:val="00C104F9"/>
    <w:rsid w:val="00C11B15"/>
    <w:rsid w:val="00C12160"/>
    <w:rsid w:val="00C218F3"/>
    <w:rsid w:val="00C313B2"/>
    <w:rsid w:val="00C32039"/>
    <w:rsid w:val="00C320A9"/>
    <w:rsid w:val="00C32262"/>
    <w:rsid w:val="00C37E07"/>
    <w:rsid w:val="00C4624F"/>
    <w:rsid w:val="00C53CF0"/>
    <w:rsid w:val="00C56A47"/>
    <w:rsid w:val="00C56E01"/>
    <w:rsid w:val="00C6143E"/>
    <w:rsid w:val="00C6439F"/>
    <w:rsid w:val="00C6449C"/>
    <w:rsid w:val="00C74653"/>
    <w:rsid w:val="00C760F2"/>
    <w:rsid w:val="00C81A71"/>
    <w:rsid w:val="00C82D48"/>
    <w:rsid w:val="00C84AA9"/>
    <w:rsid w:val="00C853A6"/>
    <w:rsid w:val="00C86835"/>
    <w:rsid w:val="00C86C36"/>
    <w:rsid w:val="00C90CE7"/>
    <w:rsid w:val="00C921C8"/>
    <w:rsid w:val="00CA4B57"/>
    <w:rsid w:val="00CA559C"/>
    <w:rsid w:val="00CA5829"/>
    <w:rsid w:val="00CB033A"/>
    <w:rsid w:val="00CC10D7"/>
    <w:rsid w:val="00CC404B"/>
    <w:rsid w:val="00CC420E"/>
    <w:rsid w:val="00CC601D"/>
    <w:rsid w:val="00CC60FA"/>
    <w:rsid w:val="00CC6415"/>
    <w:rsid w:val="00CD3280"/>
    <w:rsid w:val="00CD3EB4"/>
    <w:rsid w:val="00CD487C"/>
    <w:rsid w:val="00CD7BC4"/>
    <w:rsid w:val="00CE44FB"/>
    <w:rsid w:val="00CE491E"/>
    <w:rsid w:val="00CF30BE"/>
    <w:rsid w:val="00D06550"/>
    <w:rsid w:val="00D13983"/>
    <w:rsid w:val="00D14F55"/>
    <w:rsid w:val="00D15994"/>
    <w:rsid w:val="00D15B32"/>
    <w:rsid w:val="00D15C82"/>
    <w:rsid w:val="00D16282"/>
    <w:rsid w:val="00D16FC8"/>
    <w:rsid w:val="00D17638"/>
    <w:rsid w:val="00D2024D"/>
    <w:rsid w:val="00D21D14"/>
    <w:rsid w:val="00D22728"/>
    <w:rsid w:val="00D22EEF"/>
    <w:rsid w:val="00D276D3"/>
    <w:rsid w:val="00D40F5C"/>
    <w:rsid w:val="00D41468"/>
    <w:rsid w:val="00D42B1F"/>
    <w:rsid w:val="00D44629"/>
    <w:rsid w:val="00D47013"/>
    <w:rsid w:val="00D526C9"/>
    <w:rsid w:val="00D53180"/>
    <w:rsid w:val="00D64070"/>
    <w:rsid w:val="00D65F55"/>
    <w:rsid w:val="00D675EB"/>
    <w:rsid w:val="00D73212"/>
    <w:rsid w:val="00D74A66"/>
    <w:rsid w:val="00D75E1E"/>
    <w:rsid w:val="00D85B9C"/>
    <w:rsid w:val="00D87E5C"/>
    <w:rsid w:val="00D9148C"/>
    <w:rsid w:val="00D95C14"/>
    <w:rsid w:val="00D96192"/>
    <w:rsid w:val="00DB1A7B"/>
    <w:rsid w:val="00DB4817"/>
    <w:rsid w:val="00DC11C2"/>
    <w:rsid w:val="00DC1F7C"/>
    <w:rsid w:val="00DC2BDE"/>
    <w:rsid w:val="00DC5C0B"/>
    <w:rsid w:val="00DC734D"/>
    <w:rsid w:val="00DD3927"/>
    <w:rsid w:val="00DD7828"/>
    <w:rsid w:val="00DE17EF"/>
    <w:rsid w:val="00E047B8"/>
    <w:rsid w:val="00E07435"/>
    <w:rsid w:val="00E13B5D"/>
    <w:rsid w:val="00E14446"/>
    <w:rsid w:val="00E160FB"/>
    <w:rsid w:val="00E2153A"/>
    <w:rsid w:val="00E2162C"/>
    <w:rsid w:val="00E27823"/>
    <w:rsid w:val="00E30063"/>
    <w:rsid w:val="00E31954"/>
    <w:rsid w:val="00E33028"/>
    <w:rsid w:val="00E332E1"/>
    <w:rsid w:val="00E36023"/>
    <w:rsid w:val="00E37C77"/>
    <w:rsid w:val="00E40308"/>
    <w:rsid w:val="00E44DB9"/>
    <w:rsid w:val="00E53831"/>
    <w:rsid w:val="00E549FD"/>
    <w:rsid w:val="00E55492"/>
    <w:rsid w:val="00E55CE1"/>
    <w:rsid w:val="00E56361"/>
    <w:rsid w:val="00E569D1"/>
    <w:rsid w:val="00E56D63"/>
    <w:rsid w:val="00E61451"/>
    <w:rsid w:val="00E653B3"/>
    <w:rsid w:val="00E702E7"/>
    <w:rsid w:val="00E81E83"/>
    <w:rsid w:val="00E82637"/>
    <w:rsid w:val="00E82A6B"/>
    <w:rsid w:val="00E85046"/>
    <w:rsid w:val="00E87104"/>
    <w:rsid w:val="00E875C6"/>
    <w:rsid w:val="00E90C5A"/>
    <w:rsid w:val="00E924AD"/>
    <w:rsid w:val="00E93D47"/>
    <w:rsid w:val="00EA67CE"/>
    <w:rsid w:val="00EB6118"/>
    <w:rsid w:val="00EC019F"/>
    <w:rsid w:val="00EC4369"/>
    <w:rsid w:val="00EC7444"/>
    <w:rsid w:val="00ED3030"/>
    <w:rsid w:val="00ED30EA"/>
    <w:rsid w:val="00ED3AE7"/>
    <w:rsid w:val="00ED6D38"/>
    <w:rsid w:val="00EE0CD9"/>
    <w:rsid w:val="00EE2995"/>
    <w:rsid w:val="00EE5173"/>
    <w:rsid w:val="00EF68F9"/>
    <w:rsid w:val="00F02DC0"/>
    <w:rsid w:val="00F031FF"/>
    <w:rsid w:val="00F11E1E"/>
    <w:rsid w:val="00F12D08"/>
    <w:rsid w:val="00F2240C"/>
    <w:rsid w:val="00F3585A"/>
    <w:rsid w:val="00F43565"/>
    <w:rsid w:val="00F47D14"/>
    <w:rsid w:val="00F50789"/>
    <w:rsid w:val="00F51830"/>
    <w:rsid w:val="00F519AE"/>
    <w:rsid w:val="00F53C2F"/>
    <w:rsid w:val="00F61BF3"/>
    <w:rsid w:val="00F62535"/>
    <w:rsid w:val="00F658E3"/>
    <w:rsid w:val="00F66633"/>
    <w:rsid w:val="00F672FD"/>
    <w:rsid w:val="00F73393"/>
    <w:rsid w:val="00F73B5E"/>
    <w:rsid w:val="00F75E34"/>
    <w:rsid w:val="00F76F48"/>
    <w:rsid w:val="00F77E79"/>
    <w:rsid w:val="00F80A07"/>
    <w:rsid w:val="00F90273"/>
    <w:rsid w:val="00F90443"/>
    <w:rsid w:val="00F922F0"/>
    <w:rsid w:val="00F94F24"/>
    <w:rsid w:val="00F97F93"/>
    <w:rsid w:val="00FA1206"/>
    <w:rsid w:val="00FA4170"/>
    <w:rsid w:val="00FB5711"/>
    <w:rsid w:val="00FC19C4"/>
    <w:rsid w:val="00FC1F9B"/>
    <w:rsid w:val="00FC5695"/>
    <w:rsid w:val="00FC6325"/>
    <w:rsid w:val="00FD29F9"/>
    <w:rsid w:val="00FD46F8"/>
    <w:rsid w:val="00FD780D"/>
    <w:rsid w:val="00FE4669"/>
    <w:rsid w:val="00FF3024"/>
    <w:rsid w:val="00FF5C06"/>
    <w:rsid w:val="27F45848"/>
    <w:rsid w:val="2F265E6A"/>
    <w:rsid w:val="3D236C6D"/>
    <w:rsid w:val="422F7067"/>
    <w:rsid w:val="58926400"/>
    <w:rsid w:val="69E73B23"/>
    <w:rsid w:val="6A314DF9"/>
    <w:rsid w:val="7DC9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6DDFC4C"/>
  <w15:docId w15:val="{33DB539D-4B4C-4AB7-B23F-534CACD1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toc 2" w:uiPriority="39" w:unhideWhenUsed="1"/>
    <w:lsdException w:name="toc 3" w:uiPriority="39" w:unhideWhenUsed="1" w:qFormat="1"/>
    <w:lsdException w:name="Normal Indent" w:qFormat="1"/>
    <w:lsdException w:name="annotation text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unhideWhenUsed="1" w:qFormat="1"/>
    <w:lsdException w:name="page number" w:uiPriority="99" w:qFormat="1"/>
    <w:lsdException w:name="Title" w:uiPriority="10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Hyperlink" w:uiPriority="99" w:unhideWhenUsed="1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semiHidden="1" w:unhideWhenUsed="1"/>
    <w:lsdException w:name="Normal Table" w:semiHidden="1" w:uiPriority="99" w:unhideWhenUsed="1" w:qFormat="1"/>
    <w:lsdException w:name="annotation subject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jc w:val="both"/>
    </w:pPr>
    <w:rPr>
      <w:rFonts w:ascii="仿宋_GB2312" w:eastAsia="仿宋_GB2312"/>
      <w:kern w:val="2"/>
      <w:sz w:val="32"/>
      <w:szCs w:val="32"/>
    </w:rPr>
  </w:style>
  <w:style w:type="paragraph" w:styleId="1">
    <w:name w:val="heading 1"/>
    <w:basedOn w:val="a1"/>
    <w:next w:val="a1"/>
    <w:link w:val="10"/>
    <w:qFormat/>
    <w:pPr>
      <w:widowControl/>
      <w:spacing w:before="100" w:after="100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qFormat/>
    <w:pPr>
      <w:keepNext/>
      <w:keepLines/>
      <w:spacing w:before="260" w:after="260" w:line="416" w:lineRule="auto"/>
      <w:outlineLvl w:val="1"/>
    </w:pPr>
    <w:rPr>
      <w:rFonts w:ascii="Cambria" w:eastAsia="宋体" w:hAnsi="Cambria"/>
      <w:b/>
      <w:bCs/>
    </w:rPr>
  </w:style>
  <w:style w:type="paragraph" w:styleId="4">
    <w:name w:val="heading 4"/>
    <w:basedOn w:val="a1"/>
    <w:next w:val="a1"/>
    <w:link w:val="40"/>
    <w:qFormat/>
    <w:pPr>
      <w:keepNext/>
      <w:keepLines/>
      <w:spacing w:before="280" w:after="290" w:line="376" w:lineRule="auto"/>
      <w:outlineLvl w:val="3"/>
    </w:pPr>
    <w:rPr>
      <w:rFonts w:ascii="Cambria" w:eastAsia="宋体" w:hAnsi="Cambria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subject"/>
    <w:basedOn w:val="a6"/>
    <w:next w:val="a6"/>
    <w:link w:val="a7"/>
    <w:unhideWhenUsed/>
    <w:qFormat/>
    <w:rPr>
      <w:b/>
      <w:bCs/>
    </w:rPr>
  </w:style>
  <w:style w:type="paragraph" w:styleId="a6">
    <w:name w:val="annotation text"/>
    <w:basedOn w:val="a1"/>
    <w:link w:val="a8"/>
    <w:unhideWhenUsed/>
    <w:qFormat/>
    <w:pPr>
      <w:jc w:val="left"/>
    </w:pPr>
    <w:rPr>
      <w:rFonts w:ascii="Calibri" w:eastAsia="宋体" w:hAnsi="Calibri" w:cs="黑体"/>
      <w:sz w:val="21"/>
      <w:szCs w:val="22"/>
    </w:rPr>
  </w:style>
  <w:style w:type="paragraph" w:styleId="a9">
    <w:name w:val="Normal Indent"/>
    <w:basedOn w:val="a1"/>
    <w:qFormat/>
    <w:pPr>
      <w:spacing w:line="360" w:lineRule="atLeast"/>
      <w:ind w:firstLine="420"/>
    </w:pPr>
    <w:rPr>
      <w:rFonts w:ascii="Arial" w:eastAsia="宋体" w:hAnsi="Arial"/>
      <w:snapToGrid w:val="0"/>
      <w:kern w:val="0"/>
      <w:sz w:val="24"/>
      <w:szCs w:val="24"/>
    </w:rPr>
  </w:style>
  <w:style w:type="paragraph" w:styleId="aa">
    <w:name w:val="Document Map"/>
    <w:basedOn w:val="a1"/>
    <w:link w:val="ab"/>
    <w:qFormat/>
    <w:rPr>
      <w:rFonts w:ascii="宋体" w:eastAsia="Times New Roman"/>
      <w:sz w:val="18"/>
      <w:szCs w:val="18"/>
    </w:rPr>
  </w:style>
  <w:style w:type="paragraph" w:styleId="ac">
    <w:name w:val="Body Text Indent"/>
    <w:basedOn w:val="a1"/>
    <w:qFormat/>
    <w:pPr>
      <w:spacing w:after="120"/>
      <w:ind w:leftChars="200" w:left="420"/>
    </w:pPr>
    <w:rPr>
      <w:rFonts w:ascii="Times New Roman" w:eastAsia="宋体"/>
      <w:sz w:val="21"/>
      <w:szCs w:val="24"/>
    </w:rPr>
  </w:style>
  <w:style w:type="paragraph" w:styleId="TOC3">
    <w:name w:val="toc 3"/>
    <w:basedOn w:val="a1"/>
    <w:next w:val="a1"/>
    <w:uiPriority w:val="39"/>
    <w:unhideWhenUsed/>
    <w:qFormat/>
    <w:pPr>
      <w:ind w:leftChars="400" w:left="840"/>
    </w:pPr>
    <w:rPr>
      <w:rFonts w:ascii="Calibri" w:eastAsia="宋体" w:hAnsi="Calibri" w:cs="黑体"/>
      <w:sz w:val="21"/>
      <w:szCs w:val="22"/>
    </w:rPr>
  </w:style>
  <w:style w:type="paragraph" w:styleId="ad">
    <w:name w:val="Date"/>
    <w:basedOn w:val="a1"/>
    <w:next w:val="a1"/>
    <w:qFormat/>
    <w:pPr>
      <w:ind w:leftChars="2500" w:left="100"/>
    </w:pPr>
  </w:style>
  <w:style w:type="paragraph" w:styleId="21">
    <w:name w:val="Body Text Indent 2"/>
    <w:basedOn w:val="a1"/>
    <w:link w:val="22"/>
    <w:pPr>
      <w:spacing w:after="120" w:line="480" w:lineRule="auto"/>
      <w:ind w:leftChars="200" w:left="420"/>
    </w:pPr>
  </w:style>
  <w:style w:type="paragraph" w:styleId="ae">
    <w:name w:val="Balloon Text"/>
    <w:basedOn w:val="a1"/>
    <w:link w:val="af"/>
    <w:uiPriority w:val="99"/>
    <w:qFormat/>
    <w:rPr>
      <w:sz w:val="18"/>
      <w:szCs w:val="18"/>
    </w:rPr>
  </w:style>
  <w:style w:type="paragraph" w:styleId="af0">
    <w:name w:val="footer"/>
    <w:basedOn w:val="a1"/>
    <w:link w:val="af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2">
    <w:name w:val="header"/>
    <w:basedOn w:val="a1"/>
    <w:link w:val="af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1"/>
    <w:next w:val="a1"/>
    <w:uiPriority w:val="39"/>
    <w:unhideWhenUsed/>
    <w:qFormat/>
    <w:rPr>
      <w:rFonts w:ascii="Calibri" w:eastAsia="宋体" w:hAnsi="Calibri" w:cs="黑体"/>
      <w:sz w:val="21"/>
      <w:szCs w:val="22"/>
    </w:rPr>
  </w:style>
  <w:style w:type="paragraph" w:styleId="TOC2">
    <w:name w:val="toc 2"/>
    <w:basedOn w:val="a1"/>
    <w:next w:val="a1"/>
    <w:uiPriority w:val="39"/>
    <w:unhideWhenUsed/>
    <w:pPr>
      <w:ind w:leftChars="200" w:left="420"/>
    </w:pPr>
    <w:rPr>
      <w:rFonts w:ascii="Calibri" w:eastAsia="宋体" w:hAnsi="Calibri" w:cs="黑体"/>
      <w:sz w:val="21"/>
      <w:szCs w:val="22"/>
    </w:rPr>
  </w:style>
  <w:style w:type="paragraph" w:styleId="af4">
    <w:name w:val="Normal (Web)"/>
    <w:basedOn w:val="a1"/>
    <w:uiPriority w:val="99"/>
    <w:qFormat/>
    <w:pPr>
      <w:widowControl/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paragraph" w:styleId="af5">
    <w:name w:val="Title"/>
    <w:basedOn w:val="a1"/>
    <w:next w:val="a1"/>
    <w:link w:val="af6"/>
    <w:uiPriority w:val="10"/>
    <w:qFormat/>
    <w:pPr>
      <w:spacing w:before="120" w:after="120" w:line="360" w:lineRule="auto"/>
      <w:jc w:val="center"/>
      <w:outlineLvl w:val="0"/>
    </w:pPr>
    <w:rPr>
      <w:rFonts w:ascii="Calibri" w:eastAsia="黑体" w:hAnsi="Calibri"/>
      <w:bCs/>
      <w:sz w:val="44"/>
    </w:rPr>
  </w:style>
  <w:style w:type="character" w:styleId="af7">
    <w:name w:val="Strong"/>
    <w:qFormat/>
    <w:rPr>
      <w:b/>
      <w:bCs/>
    </w:rPr>
  </w:style>
  <w:style w:type="character" w:styleId="af8">
    <w:name w:val="page number"/>
    <w:basedOn w:val="a2"/>
    <w:uiPriority w:val="99"/>
    <w:qFormat/>
  </w:style>
  <w:style w:type="character" w:styleId="af9">
    <w:name w:val="Hyperlink"/>
    <w:uiPriority w:val="99"/>
    <w:unhideWhenUsed/>
    <w:qFormat/>
    <w:rPr>
      <w:color w:val="0000FF"/>
      <w:u w:val="single"/>
    </w:rPr>
  </w:style>
  <w:style w:type="character" w:styleId="afa">
    <w:name w:val="annotation reference"/>
    <w:unhideWhenUsed/>
    <w:qFormat/>
    <w:rPr>
      <w:sz w:val="21"/>
      <w:szCs w:val="21"/>
    </w:rPr>
  </w:style>
  <w:style w:type="table" w:styleId="afb">
    <w:name w:val="Table Grid"/>
    <w:basedOn w:val="a3"/>
    <w:qFormat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批注框文本 字符"/>
    <w:link w:val="ae"/>
    <w:uiPriority w:val="99"/>
    <w:qFormat/>
    <w:rPr>
      <w:rFonts w:ascii="仿宋_GB2312" w:eastAsia="仿宋_GB2312"/>
      <w:kern w:val="2"/>
      <w:sz w:val="18"/>
      <w:szCs w:val="18"/>
    </w:rPr>
  </w:style>
  <w:style w:type="character" w:customStyle="1" w:styleId="Char1">
    <w:name w:val="批注主题 Char1"/>
    <w:qFormat/>
    <w:rPr>
      <w:rFonts w:ascii="仿宋_GB2312" w:eastAsia="仿宋_GB2312"/>
      <w:b/>
      <w:bCs/>
      <w:kern w:val="2"/>
      <w:sz w:val="32"/>
      <w:szCs w:val="32"/>
    </w:rPr>
  </w:style>
  <w:style w:type="character" w:customStyle="1" w:styleId="z-">
    <w:name w:val="z-窗体顶端 字符"/>
    <w:link w:val="z-1"/>
    <w:qFormat/>
    <w:rPr>
      <w:rFonts w:ascii="Arial"/>
      <w:vanish/>
      <w:kern w:val="2"/>
      <w:sz w:val="16"/>
      <w:szCs w:val="24"/>
    </w:rPr>
  </w:style>
  <w:style w:type="paragraph" w:customStyle="1" w:styleId="z-1">
    <w:name w:val="z-窗体顶端1"/>
    <w:basedOn w:val="a1"/>
    <w:next w:val="a1"/>
    <w:link w:val="z-"/>
    <w:qFormat/>
    <w:pPr>
      <w:pBdr>
        <w:bottom w:val="single" w:sz="6" w:space="1" w:color="auto"/>
      </w:pBdr>
      <w:jc w:val="center"/>
    </w:pPr>
    <w:rPr>
      <w:rFonts w:ascii="Arial" w:eastAsia="宋体"/>
      <w:vanish/>
      <w:sz w:val="16"/>
      <w:szCs w:val="24"/>
    </w:rPr>
  </w:style>
  <w:style w:type="character" w:customStyle="1" w:styleId="10">
    <w:name w:val="标题 1 字符"/>
    <w:link w:val="1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2"/>
    <w:qFormat/>
  </w:style>
  <w:style w:type="character" w:customStyle="1" w:styleId="font41">
    <w:name w:val="font41"/>
    <w:qFormat/>
    <w:rPr>
      <w:rFonts w:ascii="Times New Roman" w:hAnsi="Times New Roman" w:cs="Times New Roman" w:hint="default"/>
      <w:color w:val="000000"/>
      <w:sz w:val="22"/>
      <w:szCs w:val="22"/>
      <w:u w:val="none"/>
      <w:vertAlign w:val="superscript"/>
    </w:rPr>
  </w:style>
  <w:style w:type="character" w:customStyle="1" w:styleId="fontstyle01">
    <w:name w:val="fontstyle01"/>
    <w:qFormat/>
    <w:rPr>
      <w:rFonts w:ascii="FZFSK--GBK1-0" w:hAnsi="FZFSK--GBK1-0" w:hint="default"/>
      <w:color w:val="000000"/>
      <w:sz w:val="30"/>
      <w:szCs w:val="30"/>
    </w:rPr>
  </w:style>
  <w:style w:type="character" w:customStyle="1" w:styleId="a7">
    <w:name w:val="批注主题 字符"/>
    <w:link w:val="a5"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font11">
    <w:name w:val="font11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20">
    <w:name w:val="标题 2 字符"/>
    <w:link w:val="2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Char7">
    <w:name w:val="Char Char7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z-0">
    <w:name w:val="z-窗体底端 字符"/>
    <w:link w:val="z-10"/>
    <w:qFormat/>
    <w:rPr>
      <w:rFonts w:ascii="Arial"/>
      <w:vanish/>
      <w:kern w:val="2"/>
      <w:sz w:val="16"/>
      <w:szCs w:val="24"/>
    </w:rPr>
  </w:style>
  <w:style w:type="paragraph" w:customStyle="1" w:styleId="z-10">
    <w:name w:val="z-窗体底端1"/>
    <w:basedOn w:val="a1"/>
    <w:next w:val="a1"/>
    <w:link w:val="z-0"/>
    <w:qFormat/>
    <w:pPr>
      <w:pBdr>
        <w:top w:val="single" w:sz="6" w:space="1" w:color="auto"/>
      </w:pBdr>
      <w:jc w:val="center"/>
    </w:pPr>
    <w:rPr>
      <w:rFonts w:ascii="Arial" w:eastAsia="宋体"/>
      <w:vanish/>
      <w:sz w:val="16"/>
      <w:szCs w:val="24"/>
    </w:rPr>
  </w:style>
  <w:style w:type="character" w:customStyle="1" w:styleId="ab">
    <w:name w:val="文档结构图 字符"/>
    <w:link w:val="aa"/>
    <w:qFormat/>
    <w:rPr>
      <w:rFonts w:ascii="宋体"/>
      <w:kern w:val="2"/>
      <w:sz w:val="18"/>
      <w:szCs w:val="18"/>
      <w:lang w:bidi="ar-SA"/>
    </w:rPr>
  </w:style>
  <w:style w:type="character" w:customStyle="1" w:styleId="font81">
    <w:name w:val="font81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CharChar">
    <w:name w:val="图表文 Char Char"/>
    <w:link w:val="afc"/>
    <w:qFormat/>
    <w:rPr>
      <w:szCs w:val="24"/>
    </w:rPr>
  </w:style>
  <w:style w:type="paragraph" w:customStyle="1" w:styleId="afc">
    <w:name w:val="图表文"/>
    <w:basedOn w:val="a1"/>
    <w:link w:val="CharChar"/>
    <w:qFormat/>
    <w:pPr>
      <w:adjustRightInd w:val="0"/>
      <w:spacing w:line="360" w:lineRule="auto"/>
      <w:jc w:val="center"/>
    </w:pPr>
    <w:rPr>
      <w:rFonts w:ascii="Times New Roman" w:eastAsia="宋体"/>
      <w:kern w:val="0"/>
      <w:sz w:val="20"/>
      <w:szCs w:val="24"/>
    </w:rPr>
  </w:style>
  <w:style w:type="character" w:customStyle="1" w:styleId="af3">
    <w:name w:val="页眉 字符"/>
    <w:link w:val="af2"/>
    <w:qFormat/>
    <w:rPr>
      <w:rFonts w:ascii="仿宋_GB2312" w:eastAsia="仿宋_GB2312"/>
      <w:kern w:val="2"/>
      <w:sz w:val="18"/>
      <w:szCs w:val="18"/>
      <w:lang w:val="en-US" w:eastAsia="zh-CN" w:bidi="ar-SA"/>
    </w:rPr>
  </w:style>
  <w:style w:type="character" w:customStyle="1" w:styleId="22">
    <w:name w:val="正文文本缩进 2 字符"/>
    <w:link w:val="21"/>
    <w:rPr>
      <w:rFonts w:ascii="仿宋_GB2312" w:eastAsia="仿宋_GB2312"/>
      <w:kern w:val="2"/>
      <w:sz w:val="32"/>
      <w:szCs w:val="32"/>
    </w:rPr>
  </w:style>
  <w:style w:type="character" w:customStyle="1" w:styleId="af1">
    <w:name w:val="页脚 字符"/>
    <w:link w:val="af0"/>
    <w:uiPriority w:val="99"/>
    <w:qFormat/>
    <w:rPr>
      <w:rFonts w:ascii="仿宋_GB2312" w:eastAsia="仿宋_GB2312"/>
      <w:kern w:val="2"/>
      <w:sz w:val="18"/>
      <w:szCs w:val="18"/>
      <w:lang w:val="en-US" w:eastAsia="zh-CN" w:bidi="ar-SA"/>
    </w:rPr>
  </w:style>
  <w:style w:type="character" w:customStyle="1" w:styleId="CharChar0">
    <w:name w:val="批注主题 Char Char"/>
    <w:link w:val="11"/>
    <w:qFormat/>
    <w:rPr>
      <w:b/>
      <w:bCs/>
    </w:rPr>
  </w:style>
  <w:style w:type="paragraph" w:customStyle="1" w:styleId="11">
    <w:name w:val="批注主题1"/>
    <w:basedOn w:val="a6"/>
    <w:next w:val="a6"/>
    <w:link w:val="CharChar0"/>
    <w:qFormat/>
    <w:rPr>
      <w:rFonts w:ascii="Times New Roman" w:hAnsi="Times New Roman" w:cs="Times New Roman"/>
      <w:b/>
      <w:bCs/>
      <w:kern w:val="0"/>
      <w:sz w:val="20"/>
      <w:szCs w:val="20"/>
    </w:rPr>
  </w:style>
  <w:style w:type="character" w:customStyle="1" w:styleId="Char10">
    <w:name w:val="批注文字 Char1"/>
    <w:rPr>
      <w:rFonts w:ascii="仿宋_GB2312" w:eastAsia="仿宋_GB2312"/>
      <w:kern w:val="2"/>
      <w:sz w:val="32"/>
      <w:szCs w:val="32"/>
    </w:rPr>
  </w:style>
  <w:style w:type="character" w:customStyle="1" w:styleId="Char">
    <w:name w:val="无间隔 Char"/>
    <w:link w:val="12"/>
    <w:uiPriority w:val="1"/>
    <w:qFormat/>
    <w:rPr>
      <w:sz w:val="22"/>
      <w:lang w:val="en-US" w:eastAsia="zh-CN" w:bidi="ar-SA"/>
    </w:rPr>
  </w:style>
  <w:style w:type="paragraph" w:customStyle="1" w:styleId="12">
    <w:name w:val="无间隔1"/>
    <w:link w:val="Char"/>
    <w:uiPriority w:val="1"/>
    <w:qFormat/>
    <w:rPr>
      <w:sz w:val="22"/>
    </w:rPr>
  </w:style>
  <w:style w:type="character" w:customStyle="1" w:styleId="a8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font123">
    <w:name w:val="font123"/>
  </w:style>
  <w:style w:type="character" w:customStyle="1" w:styleId="13">
    <w:name w:val="批注引用1"/>
    <w:qFormat/>
    <w:rPr>
      <w:sz w:val="21"/>
      <w:szCs w:val="21"/>
    </w:rPr>
  </w:style>
  <w:style w:type="character" w:customStyle="1" w:styleId="14">
    <w:name w:val="页码1"/>
    <w:basedOn w:val="a2"/>
    <w:qFormat/>
  </w:style>
  <w:style w:type="character" w:customStyle="1" w:styleId="af6">
    <w:name w:val="标题 字符"/>
    <w:link w:val="af5"/>
    <w:uiPriority w:val="10"/>
    <w:rPr>
      <w:rFonts w:ascii="Calibri" w:eastAsia="黑体" w:hAnsi="Calibri"/>
      <w:bCs/>
      <w:kern w:val="2"/>
      <w:sz w:val="44"/>
      <w:szCs w:val="32"/>
    </w:rPr>
  </w:style>
  <w:style w:type="character" w:customStyle="1" w:styleId="40">
    <w:name w:val="标题 4 字符"/>
    <w:link w:val="4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Char11">
    <w:name w:val="Char11"/>
    <w:basedOn w:val="a1"/>
    <w:qFormat/>
    <w:pPr>
      <w:widowControl/>
      <w:spacing w:after="160" w:line="240" w:lineRule="exact"/>
      <w:jc w:val="left"/>
    </w:pPr>
    <w:rPr>
      <w:rFonts w:ascii="Times New Roman" w:eastAsia="宋体"/>
      <w:sz w:val="21"/>
      <w:szCs w:val="20"/>
    </w:rPr>
  </w:style>
  <w:style w:type="paragraph" w:customStyle="1" w:styleId="23">
    <w:name w:val="2级标题"/>
    <w:basedOn w:val="a0"/>
    <w:pPr>
      <w:numPr>
        <w:numId w:val="0"/>
      </w:numPr>
      <w:spacing w:before="0"/>
      <w:ind w:firstLineChars="200" w:firstLine="200"/>
    </w:pPr>
    <w:rPr>
      <w:sz w:val="32"/>
    </w:rPr>
  </w:style>
  <w:style w:type="paragraph" w:customStyle="1" w:styleId="a0">
    <w:name w:val="二级"/>
    <w:basedOn w:val="a"/>
    <w:pPr>
      <w:numPr>
        <w:ilvl w:val="1"/>
      </w:numPr>
      <w:spacing w:beforeLines="0"/>
      <w:outlineLvl w:val="1"/>
    </w:pPr>
    <w:rPr>
      <w:sz w:val="28"/>
    </w:rPr>
  </w:style>
  <w:style w:type="paragraph" w:customStyle="1" w:styleId="a">
    <w:name w:val="一级 简本"/>
    <w:basedOn w:val="a1"/>
    <w:qFormat/>
    <w:pPr>
      <w:numPr>
        <w:numId w:val="1"/>
      </w:numPr>
      <w:spacing w:beforeLines="50" w:before="156" w:line="360" w:lineRule="auto"/>
      <w:outlineLvl w:val="0"/>
    </w:pPr>
    <w:rPr>
      <w:rFonts w:ascii="Calibri" w:eastAsia="黑体" w:hAnsi="Calibri" w:cs="黑体"/>
      <w:b/>
      <w:color w:val="000000"/>
      <w:szCs w:val="28"/>
    </w:rPr>
  </w:style>
  <w:style w:type="paragraph" w:customStyle="1" w:styleId="15">
    <w:name w:val="普通(网站)1"/>
    <w:basedOn w:val="a1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p0">
    <w:name w:val="p0"/>
    <w:basedOn w:val="a1"/>
    <w:qFormat/>
    <w:pPr>
      <w:widowControl/>
    </w:pPr>
    <w:rPr>
      <w:rFonts w:ascii="Times New Roman" w:eastAsia="宋体"/>
      <w:kern w:val="0"/>
      <w:sz w:val="21"/>
      <w:szCs w:val="21"/>
    </w:rPr>
  </w:style>
  <w:style w:type="paragraph" w:customStyle="1" w:styleId="p17">
    <w:name w:val="p17"/>
    <w:basedOn w:val="a1"/>
    <w:qFormat/>
    <w:pPr>
      <w:widowControl/>
    </w:pPr>
    <w:rPr>
      <w:kern w:val="0"/>
      <w:szCs w:val="21"/>
    </w:rPr>
  </w:style>
  <w:style w:type="paragraph" w:customStyle="1" w:styleId="16">
    <w:name w:val="列出段落1"/>
    <w:basedOn w:val="a1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Char0">
    <w:name w:val="Char"/>
    <w:basedOn w:val="a1"/>
    <w:qFormat/>
    <w:rPr>
      <w:rFonts w:ascii="Times New Roman" w:eastAsia="宋体"/>
      <w:sz w:val="21"/>
      <w:szCs w:val="24"/>
    </w:rPr>
  </w:style>
  <w:style w:type="paragraph" w:customStyle="1" w:styleId="ParaCharCharCharCharCharCharChar">
    <w:name w:val="默认段落字体 Para Char Char Char Char Char Char Char"/>
    <w:basedOn w:val="a1"/>
    <w:qFormat/>
    <w:pPr>
      <w:spacing w:line="440" w:lineRule="exact"/>
      <w:ind w:firstLineChars="200" w:firstLine="200"/>
    </w:pPr>
    <w:rPr>
      <w:rFonts w:ascii="Times New Roman" w:eastAsia="宋体"/>
      <w:sz w:val="21"/>
      <w:szCs w:val="20"/>
    </w:rPr>
  </w:style>
  <w:style w:type="paragraph" w:customStyle="1" w:styleId="17">
    <w:name w:val="文档结构图1"/>
    <w:basedOn w:val="a1"/>
    <w:rPr>
      <w:rFonts w:ascii="宋体" w:eastAsia="宋体"/>
      <w:kern w:val="0"/>
      <w:sz w:val="18"/>
      <w:szCs w:val="18"/>
    </w:rPr>
  </w:style>
  <w:style w:type="paragraph" w:customStyle="1" w:styleId="Char12">
    <w:name w:val="Char12"/>
    <w:basedOn w:val="a1"/>
    <w:qFormat/>
    <w:rPr>
      <w:rFonts w:ascii="Times New Roman" w:eastAsia="宋体"/>
      <w:sz w:val="21"/>
      <w:szCs w:val="20"/>
    </w:rPr>
  </w:style>
  <w:style w:type="paragraph" w:customStyle="1" w:styleId="CharCharCharChar1">
    <w:name w:val="Char Char Char Char1"/>
    <w:basedOn w:val="a1"/>
    <w:qFormat/>
    <w:pPr>
      <w:tabs>
        <w:tab w:val="left" w:pos="600"/>
      </w:tabs>
      <w:ind w:left="600" w:hanging="600"/>
    </w:pPr>
    <w:rPr>
      <w:rFonts w:ascii="Times New Roman" w:eastAsia="宋体"/>
      <w:sz w:val="21"/>
      <w:szCs w:val="20"/>
    </w:rPr>
  </w:style>
  <w:style w:type="paragraph" w:customStyle="1" w:styleId="18">
    <w:name w:val="列表段落1"/>
    <w:basedOn w:val="a1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raChar">
    <w:name w:val="默认段落字体 Para Char"/>
    <w:basedOn w:val="a1"/>
    <w:qFormat/>
    <w:rPr>
      <w:rFonts w:ascii="Times New Roman" w:eastAsia="宋体"/>
      <w:sz w:val="21"/>
      <w:szCs w:val="24"/>
    </w:rPr>
  </w:style>
  <w:style w:type="paragraph" w:customStyle="1" w:styleId="p15">
    <w:name w:val="p15"/>
    <w:basedOn w:val="a1"/>
    <w:pPr>
      <w:widowControl/>
      <w:spacing w:before="100" w:after="1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CharCharCharCharChar">
    <w:name w:val="Char Char Char Char Char Char"/>
    <w:basedOn w:val="a1"/>
    <w:rPr>
      <w:rFonts w:ascii="Times New Roman" w:eastAsia="宋体"/>
      <w:sz w:val="21"/>
      <w:szCs w:val="20"/>
    </w:rPr>
  </w:style>
  <w:style w:type="paragraph" w:customStyle="1" w:styleId="AB0">
    <w:name w:val="正文 A B"/>
    <w:qFormat/>
    <w:rPr>
      <w:rFonts w:eastAsia="ヒラギノ角ゴ Pro W3"/>
      <w:color w:val="000000"/>
      <w:sz w:val="24"/>
    </w:rPr>
  </w:style>
  <w:style w:type="paragraph" w:customStyle="1" w:styleId="19">
    <w:name w:val="修订1"/>
    <w:uiPriority w:val="99"/>
    <w:unhideWhenUsed/>
    <w:rPr>
      <w:rFonts w:ascii="Calibri" w:hAnsi="Calibri" w:cs="黑体"/>
      <w:kern w:val="2"/>
      <w:sz w:val="21"/>
      <w:szCs w:val="22"/>
    </w:rPr>
  </w:style>
  <w:style w:type="paragraph" w:customStyle="1" w:styleId="Afd">
    <w:name w:val="正文 A"/>
    <w:uiPriority w:val="99"/>
    <w:qFormat/>
    <w:pPr>
      <w:widowControl w:val="0"/>
      <w:jc w:val="both"/>
    </w:pPr>
    <w:rPr>
      <w:rFonts w:eastAsia="ヒラギノ角ゴ Pro W3"/>
      <w:color w:val="000000"/>
      <w:kern w:val="2"/>
      <w:sz w:val="21"/>
    </w:rPr>
  </w:style>
  <w:style w:type="paragraph" w:customStyle="1" w:styleId="afe">
    <w:name w:val="要点正文"/>
    <w:basedOn w:val="1a"/>
    <w:qFormat/>
    <w:pPr>
      <w:spacing w:beforeLines="0" w:before="0"/>
      <w:ind w:firstLine="640"/>
    </w:pPr>
    <w:rPr>
      <w:sz w:val="32"/>
      <w:szCs w:val="32"/>
    </w:rPr>
  </w:style>
  <w:style w:type="paragraph" w:customStyle="1" w:styleId="1a">
    <w:name w:val="正文1"/>
    <w:basedOn w:val="a1"/>
    <w:pPr>
      <w:spacing w:beforeLines="50" w:before="156" w:line="360" w:lineRule="auto"/>
      <w:ind w:firstLineChars="200" w:firstLine="560"/>
    </w:pPr>
    <w:rPr>
      <w:rFonts w:ascii="Calibri" w:hAnsi="Calibri" w:cs="黑体"/>
      <w:sz w:val="28"/>
      <w:szCs w:val="28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a1"/>
    <w:qFormat/>
    <w:pPr>
      <w:tabs>
        <w:tab w:val="left" w:pos="425"/>
      </w:tabs>
      <w:ind w:left="425" w:hanging="425"/>
    </w:pPr>
    <w:rPr>
      <w:rFonts w:ascii="Times New Roman" w:eastAsia="宋体"/>
      <w:sz w:val="21"/>
      <w:szCs w:val="20"/>
    </w:rPr>
  </w:style>
  <w:style w:type="paragraph" w:customStyle="1" w:styleId="TOC10">
    <w:name w:val="TOC 标题1"/>
    <w:basedOn w:val="1"/>
    <w:next w:val="a1"/>
    <w:uiPriority w:val="39"/>
    <w:unhideWhenUsed/>
    <w:qFormat/>
    <w:pPr>
      <w:keepNext/>
      <w:keepLines/>
      <w:spacing w:before="480" w:after="0" w:line="276" w:lineRule="auto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CharChar5">
    <w:name w:val="Char Char5"/>
    <w:basedOn w:val="a1"/>
    <w:qFormat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customStyle="1" w:styleId="Char13">
    <w:name w:val="Char1"/>
    <w:basedOn w:val="a1"/>
    <w:qFormat/>
    <w:rPr>
      <w:rFonts w:ascii="Times New Roman" w:eastAsia="宋体"/>
      <w:sz w:val="21"/>
      <w:szCs w:val="24"/>
    </w:rPr>
  </w:style>
  <w:style w:type="paragraph" w:customStyle="1" w:styleId="CharChar1CharCharCharCharCharChar">
    <w:name w:val="Char Char1 Char Char Char Char Char Char"/>
    <w:basedOn w:val="a1"/>
    <w:qFormat/>
    <w:pPr>
      <w:widowControl/>
      <w:spacing w:after="160" w:line="240" w:lineRule="exact"/>
      <w:jc w:val="left"/>
    </w:pPr>
    <w:rPr>
      <w:rFonts w:ascii="Times New Roman" w:eastAsia="宋体"/>
      <w:kern w:val="0"/>
      <w:sz w:val="20"/>
      <w:szCs w:val="20"/>
    </w:rPr>
  </w:style>
  <w:style w:type="paragraph" w:customStyle="1" w:styleId="aff">
    <w:name w:val="报告 表格"/>
    <w:basedOn w:val="a1"/>
    <w:qFormat/>
    <w:pPr>
      <w:spacing w:line="360" w:lineRule="auto"/>
      <w:jc w:val="center"/>
    </w:pPr>
    <w:rPr>
      <w:rFonts w:ascii="Calibri" w:eastAsia="宋体" w:hAnsi="Calibri" w:cs="黑体"/>
      <w:sz w:val="21"/>
      <w:szCs w:val="21"/>
    </w:rPr>
  </w:style>
  <w:style w:type="paragraph" w:customStyle="1" w:styleId="110">
    <w:name w:val="普通(网站)11"/>
    <w:uiPriority w:val="99"/>
    <w:pPr>
      <w:tabs>
        <w:tab w:val="left" w:pos="420"/>
        <w:tab w:val="left" w:pos="840"/>
        <w:tab w:val="left" w:pos="1260"/>
        <w:tab w:val="left" w:pos="1680"/>
        <w:tab w:val="left" w:pos="2100"/>
        <w:tab w:val="left" w:pos="2520"/>
        <w:tab w:val="left" w:pos="2940"/>
        <w:tab w:val="left" w:pos="3360"/>
        <w:tab w:val="left" w:pos="3780"/>
        <w:tab w:val="left" w:pos="4200"/>
        <w:tab w:val="left" w:pos="4620"/>
        <w:tab w:val="left" w:pos="5040"/>
        <w:tab w:val="left" w:pos="5460"/>
        <w:tab w:val="left" w:pos="5880"/>
        <w:tab w:val="left" w:pos="6300"/>
        <w:tab w:val="left" w:pos="6720"/>
        <w:tab w:val="left" w:pos="7140"/>
        <w:tab w:val="left" w:pos="7560"/>
        <w:tab w:val="left" w:pos="7800"/>
      </w:tabs>
      <w:spacing w:line="300" w:lineRule="auto"/>
      <w:ind w:firstLineChars="152" w:firstLine="426"/>
    </w:pPr>
    <w:rPr>
      <w:rFonts w:ascii="华文仿宋" w:eastAsia="华文仿宋" w:hAnsi="华文仿宋"/>
      <w:color w:val="000000"/>
      <w:sz w:val="28"/>
      <w:szCs w:val="2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1"/>
    <w:rPr>
      <w:b/>
    </w:rPr>
  </w:style>
  <w:style w:type="paragraph" w:customStyle="1" w:styleId="CharCharCharChar">
    <w:name w:val="Char Char Char Char"/>
    <w:basedOn w:val="a1"/>
    <w:qFormat/>
    <w:pPr>
      <w:spacing w:line="360" w:lineRule="auto"/>
    </w:pPr>
    <w:rPr>
      <w:rFonts w:ascii="Times New Roman" w:eastAsia="宋体"/>
      <w:sz w:val="21"/>
      <w:szCs w:val="24"/>
    </w:rPr>
  </w:style>
  <w:style w:type="paragraph" w:customStyle="1" w:styleId="aff0">
    <w:name w:val="快速 正文"/>
    <w:basedOn w:val="a1"/>
    <w:qFormat/>
    <w:pPr>
      <w:spacing w:before="120" w:line="360" w:lineRule="auto"/>
      <w:ind w:firstLine="480"/>
    </w:pPr>
    <w:rPr>
      <w:rFonts w:ascii="Calibri" w:hAnsi="Calibri" w:cs="黑体"/>
      <w:color w:val="000000"/>
      <w:sz w:val="28"/>
      <w:szCs w:val="28"/>
    </w:rPr>
  </w:style>
  <w:style w:type="paragraph" w:customStyle="1" w:styleId="1b">
    <w:name w:val="列表段落1"/>
    <w:basedOn w:val="a1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CharCharCharCharCharCharCharCharCharCharCharChar1">
    <w:name w:val="Char Char Char Char Char Char Char Char Char Char Char Char1"/>
    <w:basedOn w:val="a1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73</Words>
  <Characters>421</Characters>
  <Application>Microsoft Office Word</Application>
  <DocSecurity>0</DocSecurity>
  <Lines>3</Lines>
  <Paragraphs>1</Paragraphs>
  <ScaleCrop>false</ScaleCrop>
  <Company>Legend User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广东省经济贸易委员会</dc:title>
  <dc:creator>User</dc:creator>
  <cp:lastModifiedBy>ZHU D</cp:lastModifiedBy>
  <cp:revision>34</cp:revision>
  <cp:lastPrinted>2016-10-28T08:22:00Z</cp:lastPrinted>
  <dcterms:created xsi:type="dcterms:W3CDTF">2020-12-04T15:58:00Z</dcterms:created>
  <dcterms:modified xsi:type="dcterms:W3CDTF">2021-05-25T07:25:00Z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